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432432B" w14:textId="77777777" w:rsidR="00B95356" w:rsidRDefault="00B95356">
      <w:pPr>
        <w:pStyle w:val="WW-Titr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Cs/>
          <w:i/>
          <w:iCs/>
          <w:sz w:val="20"/>
        </w:rPr>
        <w:t>Site :</w:t>
      </w:r>
      <w:r>
        <w:rPr>
          <w:rFonts w:ascii="Arial" w:hAnsi="Arial" w:cs="Arial"/>
          <w:b w:val="0"/>
          <w:i/>
          <w:iCs/>
          <w:sz w:val="20"/>
        </w:rPr>
        <w:t xml:space="preserve"> 78 / 78 bis / 80 rue de Varenne- Paris 7ème</w:t>
      </w:r>
    </w:p>
    <w:tbl>
      <w:tblPr>
        <w:tblW w:w="0" w:type="auto"/>
        <w:tblInd w:w="2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4"/>
        <w:gridCol w:w="2181"/>
        <w:gridCol w:w="1800"/>
        <w:gridCol w:w="2070"/>
        <w:gridCol w:w="10"/>
      </w:tblGrid>
      <w:tr w:rsidR="00B95356" w14:paraId="3542C81B" w14:textId="77777777">
        <w:trPr>
          <w:trHeight w:val="219"/>
        </w:trPr>
        <w:tc>
          <w:tcPr>
            <w:tcW w:w="10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479FC4" w14:textId="77777777" w:rsidR="00B95356" w:rsidRDefault="00B95356">
            <w:pPr>
              <w:pStyle w:val="Titre2"/>
              <w:tabs>
                <w:tab w:val="left" w:pos="0"/>
              </w:tabs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14:paraId="01C8DF33" w14:textId="77777777" w:rsidR="00B95356" w:rsidRDefault="00B95356">
            <w:pPr>
              <w:pStyle w:val="Titre2"/>
              <w:tabs>
                <w:tab w:val="left" w:pos="0"/>
              </w:tabs>
              <w:snapToGrid w:val="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P 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val="en-GB"/>
              </w:rPr>
              <w:t>R  E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 S  T  A  T  I  O  N  S </w:t>
            </w:r>
          </w:p>
          <w:p w14:paraId="12275576" w14:textId="77777777" w:rsidR="00B95356" w:rsidRDefault="00B95356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1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A06509C" w14:textId="77777777" w:rsidR="00B95356" w:rsidRDefault="00B95356">
            <w:pPr>
              <w:pStyle w:val="Titre2"/>
              <w:tabs>
                <w:tab w:val="left" w:pos="0"/>
              </w:tabs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QUANTITE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4F38C1" w14:textId="77777777" w:rsidR="00B95356" w:rsidRDefault="00B95356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PRIX </w:t>
            </w:r>
          </w:p>
          <w:p w14:paraId="0D4113EA" w14:textId="77777777" w:rsidR="00B95356" w:rsidRDefault="00B95356">
            <w:pPr>
              <w:ind w:left="72" w:hanging="7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UNITAIRE (par m2, par bloc, par container…)</w:t>
            </w:r>
          </w:p>
        </w:tc>
        <w:tc>
          <w:tcPr>
            <w:tcW w:w="2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A5BCA5" w14:textId="77777777" w:rsidR="00B95356" w:rsidRDefault="00B95356">
            <w:pPr>
              <w:snapToGrid w:val="0"/>
              <w:ind w:left="72" w:hanging="72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FORFAIT ANNUEL</w:t>
            </w:r>
          </w:p>
        </w:tc>
      </w:tr>
      <w:tr w:rsidR="00B95356" w14:paraId="4C516ABA" w14:textId="77777777">
        <w:trPr>
          <w:trHeight w:val="219"/>
        </w:trPr>
        <w:tc>
          <w:tcPr>
            <w:tcW w:w="10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FE7F5"/>
            <w:vAlign w:val="center"/>
          </w:tcPr>
          <w:p w14:paraId="5E037632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deux fois par jour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FE7F5"/>
            <w:vAlign w:val="center"/>
          </w:tcPr>
          <w:p w14:paraId="45DA3375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FE7F5"/>
            <w:vAlign w:val="center"/>
          </w:tcPr>
          <w:p w14:paraId="5EF4DA6E" w14:textId="77777777" w:rsidR="00B95356" w:rsidRDefault="00B95356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7F5"/>
            <w:vAlign w:val="center"/>
          </w:tcPr>
          <w:p w14:paraId="726CA060" w14:textId="77777777" w:rsidR="00B95356" w:rsidRDefault="00B95356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</w:rPr>
            </w:pPr>
          </w:p>
        </w:tc>
      </w:tr>
      <w:tr w:rsidR="00B95356" w14:paraId="301BBCAB" w14:textId="77777777">
        <w:trPr>
          <w:gridAfter w:val="1"/>
          <w:wAfter w:w="10" w:type="dxa"/>
          <w:trHeight w:val="219"/>
        </w:trPr>
        <w:tc>
          <w:tcPr>
            <w:tcW w:w="10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A78321E" w14:textId="77777777" w:rsidR="00B95356" w:rsidRDefault="00B95356">
            <w:pPr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* </w:t>
            </w:r>
            <w:r>
              <w:rPr>
                <w:rFonts w:ascii="Arial" w:hAnsi="Arial" w:cs="Arial"/>
              </w:rPr>
              <w:t>Nettoyage complet et désinfection des sanitaires de l’</w:t>
            </w:r>
            <w:r>
              <w:rPr>
                <w:rFonts w:ascii="Arial" w:hAnsi="Arial" w:cs="Arial"/>
                <w:bCs/>
              </w:rPr>
              <w:t>Hôtel de Villeroy</w:t>
            </w:r>
            <w:r>
              <w:rPr>
                <w:rFonts w:ascii="Arial" w:hAnsi="Arial" w:cs="Arial"/>
              </w:rPr>
              <w:t xml:space="preserve"> et de la galerie Sully (carrelage mural, sol, lavabos, robinetterie, poignées de porte, etc.)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0278CDB" w14:textId="77777777" w:rsidR="00B95356" w:rsidRPr="00234C23" w:rsidRDefault="00B95356">
            <w:pPr>
              <w:snapToGrid w:val="0"/>
              <w:jc w:val="center"/>
              <w:rPr>
                <w:bCs/>
              </w:rPr>
            </w:pPr>
            <w:r w:rsidRPr="00234C23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8536CE0" w14:textId="77777777" w:rsidR="00B95356" w:rsidRDefault="00B95356">
            <w:pPr>
              <w:suppressAutoHyphens w:val="0"/>
              <w:jc w:val="center"/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23849383" w14:textId="77777777" w:rsidR="00B95356" w:rsidRDefault="00B95356">
            <w:pPr>
              <w:jc w:val="center"/>
            </w:pPr>
          </w:p>
        </w:tc>
      </w:tr>
      <w:tr w:rsidR="00A723A8" w14:paraId="6875A614" w14:textId="77777777">
        <w:trPr>
          <w:gridAfter w:val="1"/>
          <w:wAfter w:w="10" w:type="dxa"/>
          <w:trHeight w:val="219"/>
        </w:trPr>
        <w:tc>
          <w:tcPr>
            <w:tcW w:w="10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E056B8" w14:textId="67C94E92" w:rsidR="00A723A8" w:rsidRPr="00A723A8" w:rsidRDefault="00A723A8" w:rsidP="00A723A8">
            <w:pPr>
              <w:snapToGrid w:val="0"/>
              <w:rPr>
                <w:rFonts w:ascii="Arial" w:hAnsi="Arial" w:cs="Arial"/>
                <w:bCs/>
              </w:rPr>
            </w:pPr>
            <w:r w:rsidRPr="00A723A8">
              <w:rPr>
                <w:rFonts w:ascii="Arial" w:hAnsi="Arial" w:cs="Arial"/>
              </w:rPr>
              <w:t xml:space="preserve">* Lavage des couloirs revêtements plastique des bâtiments D et E 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D6BD53E" w14:textId="6F81B193" w:rsidR="00A723A8" w:rsidRPr="00A723A8" w:rsidRDefault="00A723A8" w:rsidP="00A723A8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 w:rsidRPr="00A723A8">
              <w:rPr>
                <w:rFonts w:ascii="Arial" w:hAnsi="Arial" w:cs="Arial"/>
                <w:bCs/>
              </w:rPr>
              <w:t>2001m²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CE083DE" w14:textId="77777777" w:rsidR="00A723A8" w:rsidRDefault="00A723A8" w:rsidP="00A723A8">
            <w:pPr>
              <w:suppressAutoHyphens w:val="0"/>
              <w:jc w:val="center"/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C2F950C" w14:textId="77777777" w:rsidR="00A723A8" w:rsidRDefault="00A723A8" w:rsidP="00A723A8">
            <w:pPr>
              <w:jc w:val="center"/>
            </w:pPr>
          </w:p>
        </w:tc>
      </w:tr>
      <w:tr w:rsidR="00A723A8" w14:paraId="2CE5A3FF" w14:textId="77777777">
        <w:trPr>
          <w:trHeight w:val="300"/>
        </w:trPr>
        <w:tc>
          <w:tcPr>
            <w:tcW w:w="101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3321A8D0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une fois par jour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2D561259" w14:textId="77777777" w:rsidR="00A723A8" w:rsidRPr="00234C23" w:rsidRDefault="00A723A8" w:rsidP="00A723A8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</w:tcPr>
          <w:p w14:paraId="5A0AB18E" w14:textId="77777777" w:rsidR="00A723A8" w:rsidRDefault="00A723A8" w:rsidP="00A723A8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</w:tcPr>
          <w:p w14:paraId="674A6A87" w14:textId="77777777" w:rsidR="00A723A8" w:rsidRDefault="00A723A8" w:rsidP="00A723A8">
            <w:pPr>
              <w:snapToGrid w:val="0"/>
              <w:ind w:left="57" w:right="227" w:hanging="57"/>
              <w:jc w:val="center"/>
              <w:rPr>
                <w:rFonts w:ascii="Arial" w:hAnsi="Arial" w:cs="Arial"/>
                <w:b/>
              </w:rPr>
            </w:pPr>
          </w:p>
        </w:tc>
      </w:tr>
      <w:tr w:rsidR="00A723A8" w14:paraId="77F7E4CF" w14:textId="77777777">
        <w:trPr>
          <w:gridAfter w:val="1"/>
          <w:wAfter w:w="10" w:type="dxa"/>
          <w:trHeight w:val="30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13725" w14:textId="77777777" w:rsidR="00A723A8" w:rsidRDefault="00A723A8" w:rsidP="00A723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Ménage complet de l’hôtel de Villeroy (excepté l'appartement)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3D412F" w14:textId="77777777" w:rsidR="00A723A8" w:rsidRPr="00234C23" w:rsidRDefault="00A723A8" w:rsidP="00A723A8">
            <w:pPr>
              <w:snapToGrid w:val="0"/>
              <w:jc w:val="center"/>
              <w:rPr>
                <w:bCs/>
              </w:rPr>
            </w:pPr>
            <w:r w:rsidRPr="00234C23">
              <w:rPr>
                <w:rFonts w:ascii="Arial" w:hAnsi="Arial" w:cs="Arial"/>
                <w:bCs/>
              </w:rPr>
              <w:t>1317 m2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9FA9180" w14:textId="77777777" w:rsidR="00A723A8" w:rsidRDefault="00A723A8" w:rsidP="00A723A8">
            <w:pPr>
              <w:suppressAutoHyphens w:val="0"/>
              <w:jc w:val="center"/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2CACB065" w14:textId="77777777" w:rsidR="00A723A8" w:rsidRDefault="00A723A8" w:rsidP="00A723A8">
            <w:pPr>
              <w:jc w:val="center"/>
            </w:pPr>
          </w:p>
        </w:tc>
      </w:tr>
      <w:tr w:rsidR="00A723A8" w14:paraId="1C739DA5" w14:textId="77777777">
        <w:trPr>
          <w:gridAfter w:val="1"/>
          <w:wAfter w:w="10" w:type="dxa"/>
          <w:trHeight w:val="30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1DC65" w14:textId="77777777" w:rsidR="00A723A8" w:rsidRDefault="00A723A8" w:rsidP="00A723A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*</w:t>
            </w:r>
            <w:r>
              <w:rPr>
                <w:rFonts w:ascii="Arial" w:hAnsi="Arial" w:cs="Arial"/>
              </w:rPr>
              <w:t xml:space="preserve"> Ménage complet de la Galerie Sully, de la salle Sully, de la galerie Parmentier et des bureaux des conseillers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110FE" w14:textId="77777777" w:rsidR="00A723A8" w:rsidRPr="00234C23" w:rsidRDefault="00A723A8" w:rsidP="00A723A8">
            <w:pPr>
              <w:snapToGrid w:val="0"/>
              <w:jc w:val="center"/>
              <w:rPr>
                <w:bCs/>
              </w:rPr>
            </w:pPr>
            <w:r w:rsidRPr="00234C23">
              <w:rPr>
                <w:rFonts w:ascii="Arial" w:hAnsi="Arial" w:cs="Arial"/>
                <w:bCs/>
              </w:rPr>
              <w:t>850 m2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F35B551" w14:textId="77777777" w:rsidR="00A723A8" w:rsidRDefault="00A723A8" w:rsidP="00A723A8">
            <w:pPr>
              <w:jc w:val="center"/>
            </w:pPr>
          </w:p>
        </w:tc>
        <w:tc>
          <w:tcPr>
            <w:tcW w:w="207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2A79C47C" w14:textId="77777777" w:rsidR="00A723A8" w:rsidRDefault="00A723A8" w:rsidP="00A723A8">
            <w:pPr>
              <w:jc w:val="center"/>
            </w:pPr>
          </w:p>
        </w:tc>
      </w:tr>
      <w:tr w:rsidR="00A723A8" w14:paraId="2D5C29B5" w14:textId="77777777">
        <w:trPr>
          <w:gridAfter w:val="1"/>
          <w:wAfter w:w="10" w:type="dxa"/>
          <w:trHeight w:val="30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37931" w14:textId="77777777" w:rsidR="00A723A8" w:rsidRDefault="00A723A8" w:rsidP="00A723A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Ménage (aspiration ou balayage humide) des parties communes, halls, salles de réunion (15),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couloirs, escaliers (10 cages d'escaliers), ascenseurs, portes vitrées (traces de mains)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D13C2" w14:textId="77777777" w:rsidR="00A723A8" w:rsidRPr="00234C23" w:rsidRDefault="00A723A8" w:rsidP="00A723A8">
            <w:pPr>
              <w:snapToGrid w:val="0"/>
              <w:jc w:val="center"/>
              <w:rPr>
                <w:bCs/>
              </w:rPr>
            </w:pPr>
            <w:r w:rsidRPr="00234C23">
              <w:rPr>
                <w:rFonts w:ascii="Arial" w:hAnsi="Arial" w:cs="Arial"/>
                <w:bCs/>
              </w:rPr>
              <w:t>6795 m2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9EBD3D7" w14:textId="77777777" w:rsidR="00A723A8" w:rsidRDefault="00A723A8" w:rsidP="00A723A8">
            <w:pPr>
              <w:jc w:val="center"/>
            </w:pPr>
          </w:p>
        </w:tc>
        <w:tc>
          <w:tcPr>
            <w:tcW w:w="207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272ABB32" w14:textId="77777777" w:rsidR="00A723A8" w:rsidRDefault="00A723A8" w:rsidP="00A723A8">
            <w:pPr>
              <w:jc w:val="center"/>
            </w:pPr>
          </w:p>
        </w:tc>
      </w:tr>
      <w:tr w:rsidR="00A723A8" w14:paraId="0F6C3C84" w14:textId="77777777">
        <w:trPr>
          <w:gridAfter w:val="1"/>
          <w:wAfter w:w="10" w:type="dxa"/>
          <w:trHeight w:val="30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8D59A" w14:textId="77777777" w:rsidR="00A723A8" w:rsidRDefault="00A723A8" w:rsidP="00A723A8">
            <w:pPr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*</w:t>
            </w:r>
            <w:r>
              <w:rPr>
                <w:rFonts w:ascii="Arial" w:hAnsi="Arial" w:cs="Arial"/>
              </w:rPr>
              <w:t xml:space="preserve"> Ménage des postes de sécurité 78, 78bis, 80, hall d'entrée 78bis (y compris les portillons en verre) et des 2 bureaux d’accueils 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74E69" w14:textId="77777777" w:rsidR="00A723A8" w:rsidRPr="00234C23" w:rsidRDefault="00A723A8" w:rsidP="00A723A8">
            <w:pPr>
              <w:snapToGrid w:val="0"/>
              <w:jc w:val="center"/>
              <w:rPr>
                <w:bCs/>
              </w:rPr>
            </w:pPr>
            <w:r w:rsidRPr="00234C23">
              <w:rPr>
                <w:rFonts w:ascii="Arial" w:hAnsi="Arial" w:cs="Arial"/>
                <w:bCs/>
              </w:rPr>
              <w:t>100 m2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8B7E756" w14:textId="77777777" w:rsidR="00A723A8" w:rsidRDefault="00A723A8" w:rsidP="00A723A8">
            <w:pPr>
              <w:jc w:val="center"/>
            </w:pPr>
          </w:p>
        </w:tc>
        <w:tc>
          <w:tcPr>
            <w:tcW w:w="207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2232BC3D" w14:textId="77777777" w:rsidR="00A723A8" w:rsidRDefault="00A723A8" w:rsidP="00A723A8">
            <w:pPr>
              <w:jc w:val="center"/>
            </w:pPr>
          </w:p>
        </w:tc>
      </w:tr>
      <w:tr w:rsidR="00A723A8" w14:paraId="0F0D6BD9" w14:textId="77777777">
        <w:trPr>
          <w:gridAfter w:val="1"/>
          <w:wAfter w:w="10" w:type="dxa"/>
          <w:trHeight w:val="30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5A4AF3" w14:textId="77777777" w:rsidR="00A723A8" w:rsidRDefault="00A723A8" w:rsidP="00A723A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*</w:t>
            </w:r>
            <w:r>
              <w:rPr>
                <w:rFonts w:ascii="Arial" w:hAnsi="Arial" w:cs="Arial"/>
              </w:rPr>
              <w:t xml:space="preserve"> Vidage des </w:t>
            </w:r>
            <w:r w:rsidRPr="00544100">
              <w:rPr>
                <w:rFonts w:ascii="Arial" w:hAnsi="Arial" w:cs="Arial"/>
              </w:rPr>
              <w:t>corbeilles des tri sélectif</w:t>
            </w:r>
            <w:r>
              <w:rPr>
                <w:rFonts w:ascii="Arial" w:hAnsi="Arial" w:cs="Arial"/>
              </w:rPr>
              <w:t xml:space="preserve"> (lots de 3 corbeilles) et évacuation du pilon (quel que soit le nombre de sacs) y compris les sacs pour destruction confidentiel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FA328F" w14:textId="77777777" w:rsidR="00A723A8" w:rsidRPr="00234C23" w:rsidRDefault="00A723A8" w:rsidP="00A723A8">
            <w:pPr>
              <w:snapToGrid w:val="0"/>
              <w:jc w:val="center"/>
              <w:rPr>
                <w:bCs/>
              </w:rPr>
            </w:pPr>
            <w:r w:rsidRPr="00234C23">
              <w:rPr>
                <w:rFonts w:ascii="Arial" w:hAnsi="Arial" w:cs="Arial"/>
                <w:bCs/>
              </w:rPr>
              <w:t>92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972491A" w14:textId="77777777" w:rsidR="00A723A8" w:rsidRDefault="00A723A8" w:rsidP="00A723A8">
            <w:pPr>
              <w:jc w:val="center"/>
            </w:pPr>
          </w:p>
        </w:tc>
        <w:tc>
          <w:tcPr>
            <w:tcW w:w="207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606B4A47" w14:textId="77777777" w:rsidR="00A723A8" w:rsidRDefault="00A723A8" w:rsidP="00A723A8">
            <w:pPr>
              <w:jc w:val="center"/>
            </w:pPr>
          </w:p>
        </w:tc>
      </w:tr>
      <w:tr w:rsidR="00A723A8" w14:paraId="27355852" w14:textId="77777777">
        <w:trPr>
          <w:gridAfter w:val="1"/>
          <w:wAfter w:w="10" w:type="dxa"/>
          <w:trHeight w:val="548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F2672" w14:textId="77777777" w:rsidR="00A723A8" w:rsidRDefault="00A723A8" w:rsidP="00A723A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 xml:space="preserve">Nettoyage complet et désinfection des sanitaires </w:t>
            </w:r>
            <w:r w:rsidRPr="00234C23">
              <w:rPr>
                <w:rFonts w:ascii="Arial" w:hAnsi="Arial" w:cs="Arial"/>
              </w:rPr>
              <w:t>et douches</w:t>
            </w:r>
            <w:r>
              <w:rPr>
                <w:rFonts w:ascii="Arial" w:hAnsi="Arial" w:cs="Arial"/>
              </w:rPr>
              <w:t xml:space="preserve"> (sol, lavabos, robinetterie, poignées de porte, du carrelage mural autour des éléments, etc.)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A2A93F" w14:textId="77777777" w:rsidR="00A723A8" w:rsidRPr="00234C23" w:rsidRDefault="00A723A8" w:rsidP="00A723A8">
            <w:pPr>
              <w:pStyle w:val="Commentaire1"/>
              <w:snapToGrid w:val="0"/>
              <w:jc w:val="center"/>
              <w:rPr>
                <w:rFonts w:ascii="Arial" w:hAnsi="Arial" w:cs="Arial"/>
                <w:bCs/>
              </w:rPr>
            </w:pPr>
            <w:r w:rsidRPr="00234C23">
              <w:rPr>
                <w:rFonts w:ascii="Arial" w:hAnsi="Arial" w:cs="Arial"/>
                <w:bCs/>
              </w:rPr>
              <w:t xml:space="preserve">100 blocs </w:t>
            </w:r>
          </w:p>
          <w:p w14:paraId="1843BAD1" w14:textId="77777777" w:rsidR="00A723A8" w:rsidRPr="00234C23" w:rsidRDefault="00A723A8" w:rsidP="00A723A8">
            <w:pPr>
              <w:pStyle w:val="Commentaire1"/>
              <w:snapToGrid w:val="0"/>
              <w:jc w:val="center"/>
              <w:rPr>
                <w:bCs/>
              </w:rPr>
            </w:pPr>
            <w:r w:rsidRPr="00234C23">
              <w:rPr>
                <w:rFonts w:ascii="Arial" w:hAnsi="Arial" w:cs="Arial"/>
                <w:bCs/>
              </w:rPr>
              <w:t>9 douches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962B119" w14:textId="77777777" w:rsidR="00A723A8" w:rsidRDefault="00A723A8" w:rsidP="00A723A8">
            <w:pPr>
              <w:jc w:val="center"/>
            </w:pPr>
          </w:p>
        </w:tc>
        <w:tc>
          <w:tcPr>
            <w:tcW w:w="207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5A310FBB" w14:textId="77777777" w:rsidR="00A723A8" w:rsidRDefault="00A723A8" w:rsidP="00A723A8">
            <w:pPr>
              <w:jc w:val="center"/>
            </w:pPr>
          </w:p>
        </w:tc>
      </w:tr>
      <w:tr w:rsidR="00A723A8" w14:paraId="48AC1521" w14:textId="77777777">
        <w:trPr>
          <w:gridAfter w:val="1"/>
          <w:wAfter w:w="10" w:type="dxa"/>
          <w:trHeight w:val="30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9FE08" w14:textId="77777777" w:rsidR="00A723A8" w:rsidRDefault="00A723A8" w:rsidP="00A723A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Ramassage des déchets des couloirs du sous-sol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3543E" w14:textId="77777777" w:rsidR="00A723A8" w:rsidRPr="00234C23" w:rsidRDefault="00A723A8" w:rsidP="00A723A8">
            <w:pPr>
              <w:snapToGrid w:val="0"/>
              <w:jc w:val="center"/>
              <w:rPr>
                <w:bCs/>
              </w:rPr>
            </w:pPr>
            <w:r w:rsidRPr="00234C23">
              <w:rPr>
                <w:rFonts w:ascii="Arial" w:hAnsi="Arial" w:cs="Arial"/>
                <w:bCs/>
              </w:rPr>
              <w:t>/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823B879" w14:textId="77777777" w:rsidR="00A723A8" w:rsidRDefault="00A723A8" w:rsidP="00A723A8">
            <w:pPr>
              <w:jc w:val="center"/>
            </w:pPr>
          </w:p>
        </w:tc>
        <w:tc>
          <w:tcPr>
            <w:tcW w:w="207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4D68CDCD" w14:textId="77777777" w:rsidR="00A723A8" w:rsidRDefault="00A723A8" w:rsidP="00A723A8">
            <w:pPr>
              <w:jc w:val="center"/>
            </w:pPr>
          </w:p>
        </w:tc>
      </w:tr>
      <w:tr w:rsidR="00A723A8" w14:paraId="09A56AF7" w14:textId="77777777">
        <w:trPr>
          <w:gridAfter w:val="1"/>
          <w:wAfter w:w="10" w:type="dxa"/>
          <w:trHeight w:val="30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35CCC" w14:textId="77777777" w:rsidR="00A723A8" w:rsidRDefault="00A723A8" w:rsidP="00A723A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Sortie et rentrée des containers à déchets du lundi au vendredi (horaires définis par l'administration).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BAE5D" w14:textId="77777777" w:rsidR="00A723A8" w:rsidRPr="00234C23" w:rsidRDefault="00A723A8" w:rsidP="00A723A8">
            <w:pPr>
              <w:snapToGrid w:val="0"/>
              <w:jc w:val="center"/>
              <w:rPr>
                <w:bCs/>
              </w:rPr>
            </w:pPr>
            <w:r w:rsidRPr="00234C23">
              <w:rPr>
                <w:rFonts w:ascii="Arial" w:hAnsi="Arial" w:cs="Arial"/>
                <w:bCs/>
              </w:rPr>
              <w:t>12 de 750l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D5CFEB9" w14:textId="77777777" w:rsidR="00A723A8" w:rsidRDefault="00A723A8" w:rsidP="00A723A8">
            <w:pPr>
              <w:jc w:val="center"/>
            </w:pPr>
          </w:p>
        </w:tc>
        <w:tc>
          <w:tcPr>
            <w:tcW w:w="207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23A4F05A" w14:textId="77777777" w:rsidR="00A723A8" w:rsidRDefault="00A723A8" w:rsidP="00A723A8">
            <w:pPr>
              <w:jc w:val="center"/>
            </w:pPr>
          </w:p>
        </w:tc>
      </w:tr>
      <w:tr w:rsidR="00A723A8" w14:paraId="0183F045" w14:textId="77777777">
        <w:trPr>
          <w:gridAfter w:val="1"/>
          <w:wAfter w:w="10" w:type="dxa"/>
          <w:trHeight w:val="315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53709" w14:textId="77777777" w:rsidR="00A723A8" w:rsidRDefault="00A723A8" w:rsidP="00A723A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Ménage du Cabinet Médical (bureaux, couloir, salle de douche)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D1BAE" w14:textId="77777777" w:rsidR="00A723A8" w:rsidRPr="00234C23" w:rsidRDefault="00A723A8" w:rsidP="00A723A8">
            <w:pPr>
              <w:snapToGrid w:val="0"/>
              <w:jc w:val="center"/>
              <w:rPr>
                <w:bCs/>
              </w:rPr>
            </w:pPr>
            <w:r w:rsidRPr="00234C23">
              <w:rPr>
                <w:rFonts w:ascii="Arial" w:hAnsi="Arial" w:cs="Arial"/>
                <w:bCs/>
              </w:rPr>
              <w:t>145 m2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8BB99A8" w14:textId="77777777" w:rsidR="00A723A8" w:rsidRDefault="00A723A8" w:rsidP="00A723A8">
            <w:pPr>
              <w:jc w:val="center"/>
            </w:pPr>
          </w:p>
        </w:tc>
        <w:tc>
          <w:tcPr>
            <w:tcW w:w="207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0002ABC2" w14:textId="77777777" w:rsidR="00A723A8" w:rsidRDefault="00A723A8" w:rsidP="00A723A8">
            <w:pPr>
              <w:jc w:val="center"/>
            </w:pPr>
          </w:p>
        </w:tc>
      </w:tr>
      <w:tr w:rsidR="00A723A8" w14:paraId="203FCF22" w14:textId="77777777">
        <w:trPr>
          <w:gridAfter w:val="1"/>
          <w:wAfter w:w="10" w:type="dxa"/>
          <w:trHeight w:val="30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542C9" w14:textId="77777777" w:rsidR="00A723A8" w:rsidRDefault="00A723A8" w:rsidP="00A723A8">
            <w:pPr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* Ramassage des déchets dans les cours, porches, galerie rez-de-chaussée, et vidage des cendriers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FF7C8" w14:textId="77777777" w:rsidR="00A723A8" w:rsidRPr="00234C23" w:rsidRDefault="00A723A8" w:rsidP="00A723A8">
            <w:pPr>
              <w:snapToGrid w:val="0"/>
              <w:jc w:val="center"/>
              <w:rPr>
                <w:bCs/>
              </w:rPr>
            </w:pPr>
            <w:r w:rsidRPr="00234C23">
              <w:rPr>
                <w:rFonts w:ascii="Arial" w:hAnsi="Arial" w:cs="Arial"/>
                <w:bCs/>
              </w:rPr>
              <w:t>2475 m2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1D162A4" w14:textId="77777777" w:rsidR="00A723A8" w:rsidRDefault="00A723A8" w:rsidP="00A723A8">
            <w:pPr>
              <w:jc w:val="center"/>
            </w:pPr>
          </w:p>
        </w:tc>
        <w:tc>
          <w:tcPr>
            <w:tcW w:w="207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58C1DCC8" w14:textId="77777777" w:rsidR="00A723A8" w:rsidRDefault="00A723A8" w:rsidP="00A723A8">
            <w:pPr>
              <w:jc w:val="center"/>
            </w:pPr>
          </w:p>
        </w:tc>
      </w:tr>
      <w:tr w:rsidR="00A723A8" w14:paraId="7D29BFF5" w14:textId="77777777">
        <w:trPr>
          <w:trHeight w:val="30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4AFA1A1A" w14:textId="77777777" w:rsidR="00A723A8" w:rsidRDefault="00A723A8" w:rsidP="00A723A8">
            <w:pPr>
              <w:pStyle w:val="Titre2"/>
              <w:tabs>
                <w:tab w:val="left" w:pos="0"/>
              </w:tabs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Prestations à effectuer 2 fois par semaine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77C82D9C" w14:textId="77777777" w:rsidR="00A723A8" w:rsidRPr="00234C23" w:rsidRDefault="00A723A8" w:rsidP="00A723A8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</w:tcPr>
          <w:p w14:paraId="558AB587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</w:tcPr>
          <w:p w14:paraId="4562DF9F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A723A8" w14:paraId="7A872F56" w14:textId="77777777">
        <w:trPr>
          <w:gridAfter w:val="1"/>
          <w:wAfter w:w="10" w:type="dxa"/>
          <w:trHeight w:val="30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61B1B" w14:textId="77777777" w:rsidR="00A723A8" w:rsidRDefault="00A723A8" w:rsidP="00A723A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Aspiration des sols des bureaux.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AB372" w14:textId="77777777" w:rsidR="00A723A8" w:rsidRPr="00234C23" w:rsidRDefault="00A723A8" w:rsidP="00A723A8">
            <w:pPr>
              <w:snapToGrid w:val="0"/>
              <w:jc w:val="center"/>
              <w:rPr>
                <w:bCs/>
              </w:rPr>
            </w:pPr>
            <w:r w:rsidRPr="00234C23">
              <w:rPr>
                <w:rFonts w:ascii="Arial" w:hAnsi="Arial" w:cs="Arial"/>
                <w:bCs/>
              </w:rPr>
              <w:t>7860 m2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503180C" w14:textId="77777777" w:rsidR="00A723A8" w:rsidRDefault="00A723A8" w:rsidP="00A723A8">
            <w:pPr>
              <w:suppressAutoHyphens w:val="0"/>
              <w:jc w:val="center"/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22BE531C" w14:textId="77777777" w:rsidR="00A723A8" w:rsidRDefault="00A723A8" w:rsidP="00A723A8">
            <w:pPr>
              <w:jc w:val="center"/>
            </w:pPr>
          </w:p>
        </w:tc>
      </w:tr>
      <w:tr w:rsidR="00A723A8" w14:paraId="2CBFE492" w14:textId="77777777">
        <w:trPr>
          <w:trHeight w:val="30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2F2FF21A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1 fois par semaine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5D678CA9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</w:tcPr>
          <w:p w14:paraId="688C1897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</w:tcPr>
          <w:p w14:paraId="619859F5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A723A8" w14:paraId="79D3ECB6" w14:textId="77777777">
        <w:trPr>
          <w:gridAfter w:val="1"/>
          <w:wAfter w:w="10" w:type="dxa"/>
          <w:trHeight w:val="30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B08357" w14:textId="77777777" w:rsidR="00A723A8" w:rsidRDefault="00A723A8" w:rsidP="00A723A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>
              <w:rPr>
                <w:rFonts w:ascii="Arial" w:hAnsi="Arial" w:cs="Arial"/>
                <w:bCs/>
              </w:rPr>
              <w:t>Dépoussiérage des plinthes apparentes, gaines, tuyaux, goulottes, radiateurs apparents, mains courantes, garde-corps…) de l’hôtel de Villeroy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B7355" w14:textId="77777777" w:rsidR="00A723A8" w:rsidRDefault="00A723A8" w:rsidP="00A723A8">
            <w:pPr>
              <w:snapToGrid w:val="0"/>
              <w:jc w:val="center"/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4255E" w14:textId="77777777" w:rsidR="00A723A8" w:rsidRDefault="00A723A8" w:rsidP="00A723A8">
            <w:pPr>
              <w:snapToGrid w:val="0"/>
              <w:jc w:val="center"/>
            </w:pPr>
            <w:r>
              <w:t xml:space="preserve"> / 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54CA8EC5" w14:textId="77777777" w:rsidR="00A723A8" w:rsidRDefault="00A723A8" w:rsidP="00A723A8">
            <w:pPr>
              <w:suppressAutoHyphens w:val="0"/>
              <w:jc w:val="center"/>
            </w:pPr>
          </w:p>
        </w:tc>
      </w:tr>
      <w:tr w:rsidR="00A723A8" w14:paraId="3BC0D59F" w14:textId="77777777">
        <w:trPr>
          <w:gridAfter w:val="1"/>
          <w:wAfter w:w="10" w:type="dxa"/>
          <w:trHeight w:val="30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CF774" w14:textId="77777777" w:rsidR="00A723A8" w:rsidRDefault="00A723A8" w:rsidP="00A723A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Dépoussiérage du mobilier (surfaces horizontales dégagées)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E085D" w14:textId="77777777" w:rsidR="00A723A8" w:rsidRDefault="00A723A8" w:rsidP="00A723A8">
            <w:pPr>
              <w:snapToGrid w:val="0"/>
              <w:jc w:val="center"/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3AED9" w14:textId="77777777" w:rsidR="00A723A8" w:rsidRDefault="00A723A8" w:rsidP="00A723A8">
            <w:pPr>
              <w:snapToGrid w:val="0"/>
              <w:jc w:val="center"/>
            </w:pPr>
            <w:r>
              <w:t xml:space="preserve"> / </w:t>
            </w:r>
          </w:p>
        </w:tc>
        <w:tc>
          <w:tcPr>
            <w:tcW w:w="207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5AC7BD95" w14:textId="77777777" w:rsidR="00A723A8" w:rsidRDefault="00A723A8" w:rsidP="00A723A8">
            <w:pPr>
              <w:jc w:val="center"/>
            </w:pPr>
          </w:p>
        </w:tc>
      </w:tr>
      <w:tr w:rsidR="00A723A8" w14:paraId="3866CE2D" w14:textId="77777777">
        <w:trPr>
          <w:gridAfter w:val="1"/>
          <w:wAfter w:w="10" w:type="dxa"/>
          <w:trHeight w:val="300"/>
        </w:trPr>
        <w:tc>
          <w:tcPr>
            <w:tcW w:w="1013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FFC17" w14:textId="77777777" w:rsidR="00A723A8" w:rsidRDefault="00A723A8" w:rsidP="00A723A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Sortie et rentrée du containers à verre chaque vendredi</w:t>
            </w:r>
          </w:p>
        </w:tc>
        <w:tc>
          <w:tcPr>
            <w:tcW w:w="2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6FB90" w14:textId="77777777" w:rsidR="00A723A8" w:rsidRPr="00234C23" w:rsidRDefault="00A723A8" w:rsidP="00A723A8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3 containers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BED8ADF" w14:textId="77777777" w:rsidR="00A723A8" w:rsidRDefault="00A723A8" w:rsidP="00A723A8">
            <w:pPr>
              <w:suppressAutoHyphens w:val="0"/>
              <w:jc w:val="center"/>
            </w:pPr>
          </w:p>
        </w:tc>
        <w:tc>
          <w:tcPr>
            <w:tcW w:w="207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22F55266" w14:textId="77777777" w:rsidR="00A723A8" w:rsidRDefault="00A723A8" w:rsidP="00A723A8">
            <w:pPr>
              <w:jc w:val="center"/>
            </w:pPr>
          </w:p>
        </w:tc>
      </w:tr>
      <w:tr w:rsidR="00A723A8" w14:paraId="5F7C495E" w14:textId="77777777">
        <w:trPr>
          <w:gridAfter w:val="1"/>
          <w:wAfter w:w="10" w:type="dxa"/>
          <w:trHeight w:val="30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053E3" w14:textId="77777777" w:rsidR="00A723A8" w:rsidRDefault="00A723A8" w:rsidP="00A723A8">
            <w:pPr>
              <w:pStyle w:val="Commentaire1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Lavage courant des sols plastiques, parquet vitrifié, sol peint ou carrelé, etc.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F0681" w14:textId="77777777" w:rsidR="00A723A8" w:rsidRPr="00234C23" w:rsidRDefault="00A723A8" w:rsidP="00A723A8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8000 m2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DC950F1" w14:textId="77777777" w:rsidR="00A723A8" w:rsidRDefault="00A723A8" w:rsidP="00A723A8">
            <w:pPr>
              <w:jc w:val="center"/>
            </w:pPr>
          </w:p>
        </w:tc>
        <w:tc>
          <w:tcPr>
            <w:tcW w:w="207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F32EB5D" w14:textId="77777777" w:rsidR="00A723A8" w:rsidRDefault="00A723A8" w:rsidP="00A723A8">
            <w:pPr>
              <w:jc w:val="center"/>
            </w:pPr>
          </w:p>
        </w:tc>
      </w:tr>
      <w:tr w:rsidR="00A723A8" w14:paraId="4473473F" w14:textId="77777777">
        <w:trPr>
          <w:gridAfter w:val="1"/>
          <w:wAfter w:w="10" w:type="dxa"/>
          <w:trHeight w:val="30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77B48" w14:textId="77777777" w:rsidR="00A723A8" w:rsidRDefault="00A723A8" w:rsidP="00A723A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Nettoyage des cuivres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154B8" w14:textId="77777777" w:rsidR="00A723A8" w:rsidRPr="00234C23" w:rsidRDefault="00A723A8" w:rsidP="00A723A8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/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BEF55" w14:textId="77777777" w:rsidR="00A723A8" w:rsidRDefault="00A723A8" w:rsidP="00A723A8">
            <w:pPr>
              <w:snapToGrid w:val="0"/>
              <w:jc w:val="center"/>
            </w:pPr>
            <w:r>
              <w:t xml:space="preserve"> / </w:t>
            </w:r>
          </w:p>
        </w:tc>
        <w:tc>
          <w:tcPr>
            <w:tcW w:w="207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3D997D93" w14:textId="77777777" w:rsidR="00A723A8" w:rsidRDefault="00A723A8" w:rsidP="00A723A8">
            <w:pPr>
              <w:jc w:val="center"/>
            </w:pPr>
          </w:p>
        </w:tc>
      </w:tr>
      <w:tr w:rsidR="00A723A8" w14:paraId="4AC6C425" w14:textId="77777777">
        <w:trPr>
          <w:gridAfter w:val="1"/>
          <w:wAfter w:w="10" w:type="dxa"/>
          <w:trHeight w:val="30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81035F" w14:textId="77777777" w:rsidR="00A723A8" w:rsidRDefault="00A723A8" w:rsidP="00A723A8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*</w:t>
            </w:r>
            <w:r>
              <w:rPr>
                <w:rFonts w:ascii="Arial" w:hAnsi="Arial" w:cs="Arial"/>
              </w:rPr>
              <w:t xml:space="preserve"> Nettoyage et désinfection des poubelles des sanitaires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6B11EE" w14:textId="77777777" w:rsidR="00A723A8" w:rsidRPr="00234C23" w:rsidRDefault="00A723A8" w:rsidP="00A723A8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/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B96B3" w14:textId="77777777" w:rsidR="00A723A8" w:rsidRDefault="00A723A8" w:rsidP="00A723A8">
            <w:pPr>
              <w:snapToGrid w:val="0"/>
              <w:jc w:val="center"/>
            </w:pPr>
            <w:r>
              <w:t xml:space="preserve"> / </w:t>
            </w:r>
          </w:p>
        </w:tc>
        <w:tc>
          <w:tcPr>
            <w:tcW w:w="207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2F1368F" w14:textId="77777777" w:rsidR="00A723A8" w:rsidRDefault="00A723A8" w:rsidP="00A723A8">
            <w:pPr>
              <w:jc w:val="center"/>
            </w:pPr>
          </w:p>
        </w:tc>
      </w:tr>
      <w:tr w:rsidR="00A723A8" w14:paraId="262FB006" w14:textId="77777777">
        <w:trPr>
          <w:gridAfter w:val="1"/>
          <w:wAfter w:w="10" w:type="dxa"/>
          <w:trHeight w:val="30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5FA21F" w14:textId="77777777" w:rsidR="00A723A8" w:rsidRPr="00234C23" w:rsidRDefault="00A723A8" w:rsidP="00A723A8">
            <w:pPr>
              <w:snapToGrid w:val="0"/>
              <w:rPr>
                <w:rFonts w:ascii="Arial" w:hAnsi="Arial" w:cs="Arial"/>
                <w:b/>
              </w:rPr>
            </w:pPr>
            <w:r w:rsidRPr="00234C23">
              <w:rPr>
                <w:rFonts w:ascii="Arial" w:hAnsi="Arial" w:cs="Arial"/>
                <w:b/>
                <w:bCs/>
              </w:rPr>
              <w:t>*</w:t>
            </w:r>
            <w:r w:rsidRPr="00234C23">
              <w:rPr>
                <w:rFonts w:ascii="Arial" w:hAnsi="Arial" w:cs="Arial"/>
                <w:bCs/>
              </w:rPr>
              <w:t xml:space="preserve"> </w:t>
            </w:r>
            <w:r w:rsidRPr="00234C23">
              <w:rPr>
                <w:rFonts w:ascii="Arial" w:hAnsi="Arial" w:cs="Arial"/>
              </w:rPr>
              <w:t>vidage des cendriers extérieurs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DB6191" w14:textId="77777777" w:rsidR="00A723A8" w:rsidRPr="00234C23" w:rsidRDefault="00A723A8" w:rsidP="00A723A8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ADD81" w14:textId="77777777" w:rsidR="00A723A8" w:rsidRDefault="00A723A8" w:rsidP="00A723A8">
            <w:pPr>
              <w:jc w:val="center"/>
            </w:pPr>
          </w:p>
        </w:tc>
        <w:tc>
          <w:tcPr>
            <w:tcW w:w="207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215071EF" w14:textId="77777777" w:rsidR="00A723A8" w:rsidRDefault="00A723A8" w:rsidP="00A723A8">
            <w:pPr>
              <w:jc w:val="center"/>
            </w:pPr>
          </w:p>
        </w:tc>
      </w:tr>
      <w:tr w:rsidR="00A723A8" w14:paraId="693CECAB" w14:textId="77777777">
        <w:trPr>
          <w:gridAfter w:val="1"/>
          <w:wAfter w:w="10" w:type="dxa"/>
          <w:trHeight w:val="30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8093A0" w14:textId="77777777" w:rsidR="00A723A8" w:rsidRPr="00234C23" w:rsidRDefault="00A723A8" w:rsidP="00A723A8">
            <w:pPr>
              <w:snapToGrid w:val="0"/>
              <w:rPr>
                <w:rFonts w:ascii="Arial" w:hAnsi="Arial" w:cs="Arial"/>
                <w:bCs/>
              </w:rPr>
            </w:pPr>
            <w:r w:rsidRPr="00234C23">
              <w:rPr>
                <w:rFonts w:ascii="Arial" w:hAnsi="Arial" w:cs="Arial"/>
                <w:b/>
              </w:rPr>
              <w:lastRenderedPageBreak/>
              <w:t>*</w:t>
            </w:r>
            <w:r w:rsidRPr="00234C23">
              <w:rPr>
                <w:rFonts w:ascii="Arial" w:hAnsi="Arial" w:cs="Arial"/>
              </w:rPr>
              <w:t xml:space="preserve"> Lavage des poubelles de tri sélectif 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AC1280" w14:textId="77777777" w:rsidR="00A723A8" w:rsidRPr="00234C23" w:rsidRDefault="00A723A8" w:rsidP="00A723A8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92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EAD3D" w14:textId="77777777" w:rsidR="00A723A8" w:rsidRDefault="00A723A8" w:rsidP="00A723A8">
            <w:pPr>
              <w:jc w:val="center"/>
            </w:pPr>
          </w:p>
        </w:tc>
        <w:tc>
          <w:tcPr>
            <w:tcW w:w="207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658D701" w14:textId="77777777" w:rsidR="00A723A8" w:rsidRDefault="00A723A8" w:rsidP="00A723A8">
            <w:pPr>
              <w:jc w:val="center"/>
            </w:pPr>
          </w:p>
        </w:tc>
      </w:tr>
      <w:tr w:rsidR="00A723A8" w14:paraId="3C300765" w14:textId="77777777">
        <w:trPr>
          <w:gridAfter w:val="1"/>
          <w:wAfter w:w="10" w:type="dxa"/>
          <w:trHeight w:val="30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05BDF" w14:textId="77777777" w:rsidR="00A723A8" w:rsidRDefault="00A723A8" w:rsidP="00A723A8">
            <w:pPr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*</w:t>
            </w:r>
            <w:r>
              <w:rPr>
                <w:rFonts w:ascii="Arial" w:hAnsi="Arial" w:cs="Arial"/>
              </w:rPr>
              <w:t xml:space="preserve"> Nettoyage vitres des accès, des postes de contrôle (PC) - 78/78 bis/ 80 et accueil 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16E99" w14:textId="77777777" w:rsidR="00A723A8" w:rsidRDefault="00A723A8" w:rsidP="00A723A8">
            <w:pPr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/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CD5B2" w14:textId="77777777" w:rsidR="00A723A8" w:rsidRDefault="00A723A8" w:rsidP="00A723A8">
            <w:pPr>
              <w:snapToGrid w:val="0"/>
              <w:jc w:val="center"/>
            </w:pPr>
            <w:r>
              <w:t xml:space="preserve"> / </w:t>
            </w:r>
          </w:p>
        </w:tc>
        <w:tc>
          <w:tcPr>
            <w:tcW w:w="207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6D7F0001" w14:textId="77777777" w:rsidR="00A723A8" w:rsidRDefault="00A723A8" w:rsidP="00A723A8">
            <w:pPr>
              <w:jc w:val="center"/>
            </w:pPr>
          </w:p>
        </w:tc>
      </w:tr>
      <w:tr w:rsidR="00A723A8" w14:paraId="5A444388" w14:textId="77777777">
        <w:trPr>
          <w:trHeight w:val="300"/>
        </w:trPr>
        <w:tc>
          <w:tcPr>
            <w:tcW w:w="10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FE7F5"/>
          </w:tcPr>
          <w:p w14:paraId="1998903A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une fois par mois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FE7F5"/>
          </w:tcPr>
          <w:p w14:paraId="0CE1AF14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FE7F5"/>
          </w:tcPr>
          <w:p w14:paraId="490659F9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7F5"/>
          </w:tcPr>
          <w:p w14:paraId="13B678C8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A723A8" w14:paraId="3E81E93B" w14:textId="77777777">
        <w:trPr>
          <w:trHeight w:val="300"/>
        </w:trPr>
        <w:tc>
          <w:tcPr>
            <w:tcW w:w="10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7DF9F10" w14:textId="77777777" w:rsidR="00A723A8" w:rsidRDefault="00A723A8" w:rsidP="00A723A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Aspiration des sièges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8E5D672" w14:textId="77777777" w:rsidR="00A723A8" w:rsidRDefault="00A723A8" w:rsidP="00A723A8">
            <w:pPr>
              <w:snapToGrid w:val="0"/>
              <w:jc w:val="center"/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4609EA5" w14:textId="77777777" w:rsidR="00A723A8" w:rsidRDefault="00A723A8" w:rsidP="00A723A8">
            <w:pPr>
              <w:snapToGrid w:val="0"/>
              <w:jc w:val="center"/>
            </w:pPr>
            <w:r>
              <w:t xml:space="preserve"> / </w:t>
            </w:r>
          </w:p>
        </w:tc>
        <w:tc>
          <w:tcPr>
            <w:tcW w:w="2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B2E181" w14:textId="77777777" w:rsidR="00A723A8" w:rsidRDefault="00A723A8" w:rsidP="00A723A8">
            <w:pPr>
              <w:suppressAutoHyphens w:val="0"/>
              <w:jc w:val="center"/>
            </w:pPr>
          </w:p>
        </w:tc>
      </w:tr>
      <w:tr w:rsidR="00A723A8" w14:paraId="37E79A9B" w14:textId="77777777">
        <w:trPr>
          <w:gridAfter w:val="1"/>
          <w:wAfter w:w="10" w:type="dxa"/>
          <w:trHeight w:val="300"/>
        </w:trPr>
        <w:tc>
          <w:tcPr>
            <w:tcW w:w="10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8DD4E55" w14:textId="77777777" w:rsidR="00A723A8" w:rsidRDefault="00A723A8" w:rsidP="00A723A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Encaustiquage et lustrage du parquet de la salle à manger Hôtel de Villeroy</w:t>
            </w:r>
          </w:p>
        </w:tc>
        <w:tc>
          <w:tcPr>
            <w:tcW w:w="2181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D12DACF" w14:textId="77777777" w:rsidR="00A723A8" w:rsidRPr="00234C23" w:rsidRDefault="00A723A8" w:rsidP="00A723A8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70 m2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7611F6C" w14:textId="77777777" w:rsidR="00A723A8" w:rsidRDefault="00A723A8" w:rsidP="00A723A8">
            <w:pPr>
              <w:suppressAutoHyphens w:val="0"/>
              <w:jc w:val="center"/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43FF658D" w14:textId="77777777" w:rsidR="00A723A8" w:rsidRDefault="00A723A8" w:rsidP="00A723A8">
            <w:pPr>
              <w:jc w:val="center"/>
            </w:pPr>
          </w:p>
        </w:tc>
      </w:tr>
      <w:tr w:rsidR="00A723A8" w14:paraId="5EFF1AC4" w14:textId="77777777">
        <w:trPr>
          <w:trHeight w:val="300"/>
        </w:trPr>
        <w:tc>
          <w:tcPr>
            <w:tcW w:w="101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CFE7F5"/>
          </w:tcPr>
          <w:p w14:paraId="4B22F19E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une fois tous les trois mois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</w:tcPr>
          <w:p w14:paraId="169C14EA" w14:textId="77777777" w:rsidR="00A723A8" w:rsidRPr="00234C23" w:rsidRDefault="00A723A8" w:rsidP="00A723A8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</w:tcPr>
          <w:p w14:paraId="7CDB18AA" w14:textId="77777777" w:rsidR="00A723A8" w:rsidRDefault="00A723A8" w:rsidP="00A723A8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</w:tcPr>
          <w:p w14:paraId="7C4E32C8" w14:textId="77777777" w:rsidR="00A723A8" w:rsidRDefault="00A723A8" w:rsidP="00A723A8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</w:rPr>
            </w:pPr>
          </w:p>
        </w:tc>
      </w:tr>
      <w:tr w:rsidR="00A723A8" w14:paraId="12BA3BEF" w14:textId="77777777">
        <w:trPr>
          <w:gridAfter w:val="1"/>
          <w:wAfter w:w="10" w:type="dxa"/>
          <w:trHeight w:val="30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BB2B1A2" w14:textId="77777777" w:rsidR="00A723A8" w:rsidRPr="00234C23" w:rsidRDefault="00A723A8" w:rsidP="00A723A8">
            <w:pPr>
              <w:pStyle w:val="Commentaire1"/>
              <w:snapToGrid w:val="0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</w:rPr>
              <w:t>* Aspiration des couloirs sous-sol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58B4A" w14:textId="77777777" w:rsidR="00A723A8" w:rsidRPr="00234C23" w:rsidRDefault="00A723A8" w:rsidP="00A723A8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/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9CD5E0B" w14:textId="77777777" w:rsidR="00A723A8" w:rsidRDefault="00A723A8" w:rsidP="00A723A8">
            <w:pPr>
              <w:suppressAutoHyphens w:val="0"/>
              <w:jc w:val="center"/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69D7C66" w14:textId="77777777" w:rsidR="00A723A8" w:rsidRDefault="00A723A8" w:rsidP="00A723A8">
            <w:pPr>
              <w:jc w:val="center"/>
            </w:pPr>
          </w:p>
        </w:tc>
      </w:tr>
      <w:tr w:rsidR="00A723A8" w14:paraId="2EF1DC19" w14:textId="77777777">
        <w:trPr>
          <w:gridAfter w:val="1"/>
          <w:wAfter w:w="10" w:type="dxa"/>
          <w:trHeight w:val="30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D9A0270" w14:textId="77777777" w:rsidR="00A723A8" w:rsidRPr="00234C23" w:rsidRDefault="00A723A8" w:rsidP="00A723A8">
            <w:pPr>
              <w:pStyle w:val="Commentaire1"/>
              <w:snapToGrid w:val="0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</w:rPr>
              <w:t>* Nettoyage du mobilier extérieur (bancs, tables, chaises)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C4885" w14:textId="77777777" w:rsidR="00A723A8" w:rsidRPr="00234C23" w:rsidRDefault="00A723A8" w:rsidP="00A723A8">
            <w:pPr>
              <w:snapToGrid w:val="0"/>
              <w:jc w:val="center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</w:rPr>
              <w:t>/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756FB3F" w14:textId="77777777" w:rsidR="00A723A8" w:rsidRDefault="00A723A8" w:rsidP="00A723A8">
            <w:pPr>
              <w:suppressAutoHyphens w:val="0"/>
              <w:jc w:val="center"/>
            </w:pPr>
            <w:r>
              <w:t>/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EF16D11" w14:textId="77777777" w:rsidR="00A723A8" w:rsidRDefault="00A723A8" w:rsidP="00A723A8">
            <w:pPr>
              <w:jc w:val="center"/>
            </w:pPr>
          </w:p>
        </w:tc>
      </w:tr>
      <w:tr w:rsidR="00A723A8" w14:paraId="1943F10D" w14:textId="77777777">
        <w:trPr>
          <w:gridAfter w:val="1"/>
          <w:wAfter w:w="10" w:type="dxa"/>
          <w:trHeight w:val="30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F958A65" w14:textId="77777777" w:rsidR="00A723A8" w:rsidRDefault="00A723A8" w:rsidP="00A723A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  <w:bCs/>
              </w:rPr>
              <w:t>Lavage à haute pression des porches et lavage au jet des mosaïques des arcades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AF9F6" w14:textId="77777777" w:rsidR="00A723A8" w:rsidRPr="00234C23" w:rsidRDefault="00A723A8" w:rsidP="00A723A8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500 m2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F845831" w14:textId="77777777" w:rsidR="00A723A8" w:rsidRDefault="00A723A8" w:rsidP="00A723A8">
            <w:pPr>
              <w:jc w:val="center"/>
            </w:pPr>
          </w:p>
        </w:tc>
        <w:tc>
          <w:tcPr>
            <w:tcW w:w="207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0338132A" w14:textId="77777777" w:rsidR="00A723A8" w:rsidRDefault="00A723A8" w:rsidP="00A723A8">
            <w:pPr>
              <w:jc w:val="center"/>
            </w:pPr>
          </w:p>
        </w:tc>
      </w:tr>
      <w:tr w:rsidR="00A723A8" w14:paraId="289118FE" w14:textId="77777777">
        <w:trPr>
          <w:gridAfter w:val="1"/>
          <w:wAfter w:w="10" w:type="dxa"/>
          <w:trHeight w:val="30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E833B71" w14:textId="77777777" w:rsidR="00A723A8" w:rsidRDefault="00A723A8" w:rsidP="00A723A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Nettoyage de la totalité des vitres (y compris des signalétiques des arcades), des encadrements, des miroirs grandes hauteurs des sanitaires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C45F9" w14:textId="77777777" w:rsidR="00A723A8" w:rsidRPr="00234C23" w:rsidRDefault="00A723A8" w:rsidP="00A723A8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5500m2 (face externe et interne)</w:t>
            </w:r>
          </w:p>
        </w:tc>
        <w:tc>
          <w:tcPr>
            <w:tcW w:w="18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F655F2F" w14:textId="77777777" w:rsidR="00A723A8" w:rsidRDefault="00A723A8" w:rsidP="00A723A8">
            <w:pPr>
              <w:jc w:val="center"/>
            </w:pPr>
          </w:p>
        </w:tc>
        <w:tc>
          <w:tcPr>
            <w:tcW w:w="207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6F01867B" w14:textId="77777777" w:rsidR="00A723A8" w:rsidRDefault="00A723A8" w:rsidP="00A723A8">
            <w:pPr>
              <w:jc w:val="center"/>
            </w:pPr>
          </w:p>
        </w:tc>
      </w:tr>
      <w:tr w:rsidR="00A723A8" w14:paraId="140FA765" w14:textId="77777777">
        <w:trPr>
          <w:trHeight w:val="30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FE7F5"/>
          </w:tcPr>
          <w:p w14:paraId="617888EF" w14:textId="77777777" w:rsidR="00A723A8" w:rsidRDefault="00A723A8" w:rsidP="00A723A8">
            <w:pPr>
              <w:pStyle w:val="Titre2"/>
              <w:tabs>
                <w:tab w:val="left" w:pos="0"/>
              </w:tabs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Prestations à effectuer une fois tous les six mois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</w:tcPr>
          <w:p w14:paraId="682A2FA9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</w:tcPr>
          <w:p w14:paraId="35734362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</w:tcPr>
          <w:p w14:paraId="21ECCA0A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A723A8" w14:paraId="61D27DAA" w14:textId="77777777">
        <w:trPr>
          <w:gridAfter w:val="1"/>
          <w:wAfter w:w="10" w:type="dxa"/>
          <w:trHeight w:val="555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795854A" w14:textId="77777777" w:rsidR="00A723A8" w:rsidRDefault="00A723A8" w:rsidP="00A723A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  <w:bCs/>
              </w:rPr>
              <w:t>Dépoussiérage des plinthes apparentes, réseaux apparents (gaines, tuyaux, goulottes), radiateurs apparents, mains courantes, rampes d'escalier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et badgeuses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7392D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9769F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68D89497" w14:textId="77777777" w:rsidR="00A723A8" w:rsidRDefault="00A723A8" w:rsidP="00A723A8">
            <w:pPr>
              <w:snapToGrid w:val="0"/>
              <w:jc w:val="center"/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95519" w14:textId="77777777" w:rsidR="00A723A8" w:rsidRDefault="00A723A8" w:rsidP="00A723A8">
            <w:pPr>
              <w:suppressAutoHyphens w:val="0"/>
              <w:jc w:val="center"/>
            </w:pPr>
          </w:p>
        </w:tc>
      </w:tr>
      <w:tr w:rsidR="00A723A8" w14:paraId="6D2135CF" w14:textId="77777777">
        <w:trPr>
          <w:gridAfter w:val="1"/>
          <w:wAfter w:w="10" w:type="dxa"/>
          <w:trHeight w:val="375"/>
        </w:trPr>
        <w:tc>
          <w:tcPr>
            <w:tcW w:w="1013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32BDDF0" w14:textId="77777777" w:rsidR="00A723A8" w:rsidRDefault="00A723A8" w:rsidP="00A723A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Nettoyage des grilles du 78, 78bis et 80</w:t>
            </w:r>
          </w:p>
        </w:tc>
        <w:tc>
          <w:tcPr>
            <w:tcW w:w="2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E31B5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180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5A759" w14:textId="77777777" w:rsidR="00A723A8" w:rsidRDefault="00A723A8" w:rsidP="00A723A8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207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1DCD2" w14:textId="77777777" w:rsidR="00A723A8" w:rsidRDefault="00A723A8" w:rsidP="00A723A8">
            <w:pPr>
              <w:jc w:val="center"/>
            </w:pPr>
          </w:p>
        </w:tc>
      </w:tr>
      <w:tr w:rsidR="00A723A8" w14:paraId="09260326" w14:textId="77777777">
        <w:trPr>
          <w:trHeight w:val="30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FE7F5"/>
          </w:tcPr>
          <w:p w14:paraId="2E1A3804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une fois par an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</w:tcPr>
          <w:p w14:paraId="3EE3C7FF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</w:tcPr>
          <w:p w14:paraId="437C539C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</w:tcPr>
          <w:p w14:paraId="13A05693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A723A8" w14:paraId="40F0677D" w14:textId="77777777">
        <w:trPr>
          <w:trHeight w:val="330"/>
        </w:trPr>
        <w:tc>
          <w:tcPr>
            <w:tcW w:w="10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2536FB2" w14:textId="77777777" w:rsidR="00A723A8" w:rsidRDefault="00A723A8" w:rsidP="00A723A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Dépoussiérage des meubles hauts (si libérés)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0BD8F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4CBC7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/</w:t>
            </w:r>
          </w:p>
        </w:tc>
        <w:tc>
          <w:tcPr>
            <w:tcW w:w="208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02A46F2" w14:textId="77777777" w:rsidR="00A723A8" w:rsidRDefault="00A723A8" w:rsidP="00A723A8">
            <w:pPr>
              <w:suppressAutoHyphens w:val="0"/>
              <w:jc w:val="center"/>
            </w:pPr>
          </w:p>
        </w:tc>
      </w:tr>
      <w:tr w:rsidR="00A723A8" w14:paraId="3F8693F7" w14:textId="77777777">
        <w:trPr>
          <w:trHeight w:hRule="exact" w:val="85"/>
        </w:trPr>
        <w:tc>
          <w:tcPr>
            <w:tcW w:w="1013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FE7F5"/>
          </w:tcPr>
          <w:p w14:paraId="61BEFB61" w14:textId="77777777" w:rsidR="00A723A8" w:rsidRDefault="00A723A8" w:rsidP="00A723A8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2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FE7F5"/>
          </w:tcPr>
          <w:p w14:paraId="76BE9153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</w:tcPr>
          <w:p w14:paraId="07DA1C3C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0" w:type="dxa"/>
            <w:gridSpan w:val="2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</w:tcPr>
          <w:p w14:paraId="5579DFAB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A723A8" w14:paraId="28788907" w14:textId="77777777">
        <w:trPr>
          <w:gridAfter w:val="1"/>
          <w:wAfter w:w="10" w:type="dxa"/>
          <w:trHeight w:val="330"/>
        </w:trPr>
        <w:tc>
          <w:tcPr>
            <w:tcW w:w="1013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8E73356" w14:textId="77777777" w:rsidR="00A723A8" w:rsidRDefault="00A723A8" w:rsidP="00A723A8">
            <w:pPr>
              <w:pStyle w:val="Titre5"/>
              <w:tabs>
                <w:tab w:val="left" w:pos="0"/>
              </w:tabs>
              <w:snapToGrid w:val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COUT ANNUEL </w:t>
            </w:r>
            <w:proofErr w:type="gramStart"/>
            <w:r>
              <w:rPr>
                <w:rFonts w:ascii="Arial" w:hAnsi="Arial" w:cs="Arial"/>
              </w:rPr>
              <w:t>H.T</w:t>
            </w:r>
            <w:proofErr w:type="gramEnd"/>
          </w:p>
        </w:tc>
        <w:tc>
          <w:tcPr>
            <w:tcW w:w="2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94475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180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40AA8" w14:textId="77777777" w:rsidR="00A723A8" w:rsidRDefault="00A723A8" w:rsidP="00A723A8">
            <w:pPr>
              <w:snapToGrid w:val="0"/>
              <w:jc w:val="center"/>
              <w:rPr>
                <w:b/>
                <w:bCs/>
              </w:rPr>
            </w:pPr>
            <w:r>
              <w:rPr>
                <w:rFonts w:ascii="Arial" w:hAnsi="Arial" w:cs="Arial"/>
                <w:b/>
              </w:rPr>
              <w:t>/</w:t>
            </w:r>
          </w:p>
        </w:tc>
        <w:tc>
          <w:tcPr>
            <w:tcW w:w="207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360993D1" w14:textId="77777777" w:rsidR="00A723A8" w:rsidRDefault="00A723A8" w:rsidP="00A723A8">
            <w:pPr>
              <w:suppressAutoHyphens w:val="0"/>
              <w:jc w:val="center"/>
            </w:pPr>
          </w:p>
        </w:tc>
      </w:tr>
      <w:tr w:rsidR="00A723A8" w14:paraId="37DDD6BD" w14:textId="77777777">
        <w:trPr>
          <w:gridAfter w:val="1"/>
          <w:wAfter w:w="10" w:type="dxa"/>
          <w:trHeight w:val="330"/>
        </w:trPr>
        <w:tc>
          <w:tcPr>
            <w:tcW w:w="1013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2AFDD16" w14:textId="77777777" w:rsidR="00A723A8" w:rsidRDefault="00A723A8" w:rsidP="00A723A8">
            <w:pPr>
              <w:pStyle w:val="Titre5"/>
              <w:tabs>
                <w:tab w:val="left" w:pos="0"/>
              </w:tabs>
              <w:snapToGrid w:val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COUT TOTAL ANNUEL H.T. Avec CONSOMMABLES (savon, papier hygiénique)</w:t>
            </w:r>
          </w:p>
        </w:tc>
        <w:tc>
          <w:tcPr>
            <w:tcW w:w="2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183E4" w14:textId="77777777" w:rsidR="00A723A8" w:rsidRDefault="00A723A8" w:rsidP="00A723A8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180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D6EB7" w14:textId="77777777" w:rsidR="00A723A8" w:rsidRDefault="00A723A8" w:rsidP="00A723A8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rFonts w:ascii="Arial" w:hAnsi="Arial" w:cs="Arial"/>
                <w:b/>
              </w:rPr>
              <w:t>/</w:t>
            </w:r>
          </w:p>
        </w:tc>
        <w:tc>
          <w:tcPr>
            <w:tcW w:w="207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68BD0E63" w14:textId="77777777" w:rsidR="00A723A8" w:rsidRDefault="00A723A8" w:rsidP="00A723A8">
            <w:pPr>
              <w:jc w:val="center"/>
            </w:pPr>
          </w:p>
        </w:tc>
      </w:tr>
    </w:tbl>
    <w:p w14:paraId="5483E447" w14:textId="77777777" w:rsidR="00B95356" w:rsidRDefault="00B95356">
      <w:pPr>
        <w:jc w:val="center"/>
      </w:pPr>
    </w:p>
    <w:p w14:paraId="62D96CE7" w14:textId="77777777" w:rsidR="00B95356" w:rsidRDefault="00B95356">
      <w:pPr>
        <w:pStyle w:val="Titre3"/>
        <w:pageBreakBefore/>
        <w:tabs>
          <w:tab w:val="left" w:pos="-425"/>
        </w:tabs>
        <w:ind w:left="-425"/>
        <w:jc w:val="center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bCs/>
          <w:i/>
          <w:iCs/>
        </w:rPr>
        <w:lastRenderedPageBreak/>
        <w:t>Site :</w:t>
      </w:r>
      <w:r>
        <w:rPr>
          <w:rFonts w:ascii="Arial" w:hAnsi="Arial" w:cs="Arial"/>
          <w:b w:val="0"/>
          <w:i/>
          <w:iCs/>
        </w:rPr>
        <w:t xml:space="preserve"> 3 rue Barbet de </w:t>
      </w:r>
      <w:proofErr w:type="spellStart"/>
      <w:r>
        <w:rPr>
          <w:rFonts w:ascii="Arial" w:hAnsi="Arial" w:cs="Arial"/>
          <w:b w:val="0"/>
          <w:i/>
          <w:iCs/>
        </w:rPr>
        <w:t>jouy</w:t>
      </w:r>
      <w:proofErr w:type="spellEnd"/>
      <w:r>
        <w:rPr>
          <w:rFonts w:ascii="Arial" w:hAnsi="Arial" w:cs="Arial"/>
          <w:b w:val="0"/>
          <w:i/>
          <w:iCs/>
        </w:rPr>
        <w:t xml:space="preserve"> - Paris 7ème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8"/>
        <w:gridCol w:w="2165"/>
        <w:gridCol w:w="1857"/>
        <w:gridCol w:w="2218"/>
        <w:gridCol w:w="10"/>
      </w:tblGrid>
      <w:tr w:rsidR="00B95356" w14:paraId="680AD949" w14:textId="77777777">
        <w:trPr>
          <w:trHeight w:val="435"/>
        </w:trPr>
        <w:tc>
          <w:tcPr>
            <w:tcW w:w="1013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4A33D673" w14:textId="77777777" w:rsidR="00B95356" w:rsidRDefault="00B95356">
            <w:pPr>
              <w:pStyle w:val="Titre2"/>
              <w:tabs>
                <w:tab w:val="left" w:pos="0"/>
              </w:tabs>
              <w:snapToGri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  <w:lang w:val="en-GB"/>
              </w:rPr>
              <w:t>P  R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 E  S  T  A  T  I  O  N  S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B6CF45" w14:textId="77777777" w:rsidR="00B95356" w:rsidRDefault="00B95356">
            <w:pPr>
              <w:pStyle w:val="Titre2"/>
              <w:tabs>
                <w:tab w:val="left" w:pos="0"/>
              </w:tabs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QUANTITE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D3A6D93" w14:textId="77777777" w:rsidR="00B95356" w:rsidRDefault="00B95356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PRIX </w:t>
            </w:r>
          </w:p>
          <w:p w14:paraId="658A5C45" w14:textId="77777777" w:rsidR="00B95356" w:rsidRDefault="00B953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UNITAIRE (par m2, par bloc, par container...)</w:t>
            </w:r>
          </w:p>
        </w:tc>
        <w:tc>
          <w:tcPr>
            <w:tcW w:w="2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2A1EE" w14:textId="77777777" w:rsidR="00B95356" w:rsidRDefault="00B95356">
            <w:pPr>
              <w:pStyle w:val="Titre2"/>
              <w:tabs>
                <w:tab w:val="left" w:pos="0"/>
              </w:tabs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FORFAIT ANNUEL</w:t>
            </w:r>
          </w:p>
        </w:tc>
      </w:tr>
      <w:tr w:rsidR="00B95356" w14:paraId="31F99D8C" w14:textId="77777777">
        <w:trPr>
          <w:trHeight w:val="234"/>
        </w:trPr>
        <w:tc>
          <w:tcPr>
            <w:tcW w:w="10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FE7F5"/>
            <w:vAlign w:val="center"/>
          </w:tcPr>
          <w:p w14:paraId="033EBDB5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une fois par jour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FE7F5"/>
            <w:vAlign w:val="center"/>
          </w:tcPr>
          <w:p w14:paraId="190089B8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FE7F5"/>
            <w:vAlign w:val="center"/>
          </w:tcPr>
          <w:p w14:paraId="44B01DD4" w14:textId="77777777" w:rsidR="00B95356" w:rsidRDefault="00B95356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7F5"/>
            <w:vAlign w:val="center"/>
          </w:tcPr>
          <w:p w14:paraId="33753186" w14:textId="77777777" w:rsidR="00B95356" w:rsidRDefault="00B95356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</w:rPr>
            </w:pPr>
          </w:p>
        </w:tc>
      </w:tr>
      <w:tr w:rsidR="00B95356" w14:paraId="4B4C6913" w14:textId="77777777">
        <w:trPr>
          <w:trHeight w:val="280"/>
        </w:trPr>
        <w:tc>
          <w:tcPr>
            <w:tcW w:w="1013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DE2B8" w14:textId="77777777" w:rsidR="00B95356" w:rsidRDefault="00B95356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Ménage (aspiration ou balayage humide) accès et parties communes, salles de réunion (10), couloirs, passage</w:t>
            </w:r>
          </w:p>
          <w:p w14:paraId="258F8509" w14:textId="77777777" w:rsidR="00B95356" w:rsidRDefault="00B95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Escaliers (4 cages d'escaliers), ascenseurs, sanitaires, tripodes, hall... (excepté espace AURI)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F7C18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</w:rPr>
              <w:t>2200 m2</w:t>
            </w:r>
          </w:p>
          <w:p w14:paraId="377865AF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85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1B08F" w14:textId="77777777" w:rsidR="00B95356" w:rsidRDefault="00B95356">
            <w:pPr>
              <w:snapToGrid w:val="0"/>
              <w:ind w:left="72" w:hanging="72"/>
              <w:jc w:val="center"/>
            </w:pPr>
          </w:p>
        </w:tc>
        <w:tc>
          <w:tcPr>
            <w:tcW w:w="2228" w:type="dxa"/>
            <w:gridSpan w:val="2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D3F2A74" w14:textId="77777777" w:rsidR="00B95356" w:rsidRDefault="00B95356">
            <w:pPr>
              <w:snapToGrid w:val="0"/>
              <w:ind w:left="72" w:hanging="72"/>
              <w:jc w:val="center"/>
            </w:pPr>
          </w:p>
        </w:tc>
      </w:tr>
      <w:tr w:rsidR="00B95356" w14:paraId="33D7FF7B" w14:textId="77777777">
        <w:trPr>
          <w:gridAfter w:val="1"/>
          <w:wAfter w:w="10" w:type="dxa"/>
          <w:trHeight w:val="340"/>
        </w:trPr>
        <w:tc>
          <w:tcPr>
            <w:tcW w:w="1013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7DBF0" w14:textId="77777777" w:rsidR="00B95356" w:rsidRDefault="00B95356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 xml:space="preserve">Nettoyage complet et désinfection des </w:t>
            </w:r>
            <w:r w:rsidRPr="00234C23">
              <w:rPr>
                <w:rFonts w:ascii="Arial" w:hAnsi="Arial" w:cs="Arial"/>
              </w:rPr>
              <w:t xml:space="preserve">sanitaires </w:t>
            </w:r>
            <w:r w:rsidR="00DD5A6B" w:rsidRPr="00234C23">
              <w:rPr>
                <w:rFonts w:ascii="Arial" w:hAnsi="Arial" w:cs="Arial"/>
              </w:rPr>
              <w:t>et douches</w:t>
            </w:r>
            <w:r w:rsidR="00DD5A6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(sol, lavabos, robinetterie, poignées de porte, </w:t>
            </w:r>
            <w:r>
              <w:rPr>
                <w:rFonts w:ascii="Arial" w:hAnsi="Arial" w:cs="Arial"/>
                <w:b/>
                <w:bCs/>
              </w:rPr>
              <w:t>du carrelage mural autour des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éléments</w:t>
            </w:r>
            <w:r>
              <w:rPr>
                <w:rFonts w:ascii="Arial" w:hAnsi="Arial" w:cs="Arial"/>
              </w:rPr>
              <w:t>, etc.)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D5E74" w14:textId="77777777" w:rsidR="00B95356" w:rsidRPr="00234C23" w:rsidRDefault="00B95356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41 blocs et 5 douches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2CD60EF" w14:textId="77777777" w:rsidR="00B95356" w:rsidRDefault="00B95356">
            <w:pPr>
              <w:suppressAutoHyphens w:val="0"/>
              <w:jc w:val="center"/>
            </w:pP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6C0C6DAA" w14:textId="77777777" w:rsidR="00B95356" w:rsidRDefault="00B95356">
            <w:pPr>
              <w:jc w:val="center"/>
            </w:pPr>
          </w:p>
        </w:tc>
      </w:tr>
      <w:tr w:rsidR="00B95356" w14:paraId="64041C9F" w14:textId="77777777">
        <w:trPr>
          <w:gridAfter w:val="1"/>
          <w:wAfter w:w="10" w:type="dxa"/>
          <w:trHeight w:val="280"/>
        </w:trPr>
        <w:tc>
          <w:tcPr>
            <w:tcW w:w="1013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70DABE" w14:textId="77777777" w:rsidR="00B95356" w:rsidRDefault="00B95356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Nettoyage du poste de sécurité et accueil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46253" w14:textId="77777777" w:rsidR="00B95356" w:rsidRPr="00234C23" w:rsidRDefault="00B95356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8m2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5BCBF93" w14:textId="77777777" w:rsidR="00B95356" w:rsidRDefault="00B95356">
            <w:pPr>
              <w:jc w:val="center"/>
            </w:pPr>
          </w:p>
        </w:tc>
        <w:tc>
          <w:tcPr>
            <w:tcW w:w="2218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50E634C" w14:textId="77777777" w:rsidR="00B95356" w:rsidRDefault="00B95356">
            <w:pPr>
              <w:jc w:val="center"/>
            </w:pPr>
          </w:p>
        </w:tc>
      </w:tr>
      <w:tr w:rsidR="00B95356" w14:paraId="75E7DB38" w14:textId="77777777">
        <w:trPr>
          <w:gridAfter w:val="1"/>
          <w:wAfter w:w="10" w:type="dxa"/>
          <w:trHeight w:val="280"/>
        </w:trPr>
        <w:tc>
          <w:tcPr>
            <w:tcW w:w="1013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CADA94" w14:textId="77777777" w:rsidR="00B95356" w:rsidRPr="00234C23" w:rsidRDefault="00026448">
            <w:pPr>
              <w:snapToGrid w:val="0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  <w:b/>
              </w:rPr>
              <w:t>*</w:t>
            </w:r>
            <w:r w:rsidRPr="00234C23">
              <w:rPr>
                <w:rFonts w:ascii="Arial" w:hAnsi="Arial" w:cs="Arial"/>
              </w:rPr>
              <w:t xml:space="preserve"> Vidage des corbeilles des tri sélectif (lots de 3 corbeilles) et évacuation du pilon (quel que soit le nombre de sacs) y compris les sacs pour destruction confidentiel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018EF" w14:textId="77777777" w:rsidR="00B95356" w:rsidRPr="00234C23" w:rsidRDefault="00026448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38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939795F" w14:textId="77777777" w:rsidR="00B95356" w:rsidRDefault="00B95356">
            <w:pPr>
              <w:jc w:val="center"/>
            </w:pPr>
          </w:p>
        </w:tc>
        <w:tc>
          <w:tcPr>
            <w:tcW w:w="2218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4CF1DE3E" w14:textId="77777777" w:rsidR="00B95356" w:rsidRDefault="00B95356">
            <w:pPr>
              <w:jc w:val="center"/>
            </w:pPr>
          </w:p>
        </w:tc>
      </w:tr>
      <w:tr w:rsidR="00B95356" w14:paraId="0AF1B742" w14:textId="77777777">
        <w:trPr>
          <w:gridAfter w:val="1"/>
          <w:wAfter w:w="10" w:type="dxa"/>
          <w:trHeight w:val="280"/>
        </w:trPr>
        <w:tc>
          <w:tcPr>
            <w:tcW w:w="1013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1E65B" w14:textId="77777777" w:rsidR="00B95356" w:rsidRPr="00234C23" w:rsidRDefault="00B95356">
            <w:pPr>
              <w:snapToGrid w:val="0"/>
              <w:rPr>
                <w:rFonts w:ascii="Arial" w:hAnsi="Arial" w:cs="Arial"/>
                <w:bCs/>
              </w:rPr>
            </w:pPr>
            <w:r w:rsidRPr="00234C23">
              <w:rPr>
                <w:rFonts w:ascii="Arial" w:hAnsi="Arial" w:cs="Arial"/>
                <w:b/>
              </w:rPr>
              <w:t xml:space="preserve">* </w:t>
            </w:r>
            <w:r w:rsidRPr="00234C23">
              <w:rPr>
                <w:rFonts w:ascii="Arial" w:hAnsi="Arial" w:cs="Arial"/>
              </w:rPr>
              <w:t>Ramassage des déchets dans la cour, couloirs sous</w:t>
            </w:r>
            <w:r w:rsidR="00026448" w:rsidRPr="00234C23">
              <w:rPr>
                <w:rFonts w:ascii="Arial" w:hAnsi="Arial" w:cs="Arial"/>
              </w:rPr>
              <w:t>-</w:t>
            </w:r>
            <w:r w:rsidRPr="00234C23">
              <w:rPr>
                <w:rFonts w:ascii="Arial" w:hAnsi="Arial" w:cs="Arial"/>
              </w:rPr>
              <w:t>sol, descente parking et parking,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F2A5E" w14:textId="77777777" w:rsidR="00B95356" w:rsidRPr="00234C23" w:rsidRDefault="00B95356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3150 m2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68934E9" w14:textId="77777777" w:rsidR="00B95356" w:rsidRDefault="00B95356">
            <w:pPr>
              <w:jc w:val="center"/>
            </w:pPr>
          </w:p>
        </w:tc>
        <w:tc>
          <w:tcPr>
            <w:tcW w:w="2218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8BFA38A" w14:textId="77777777" w:rsidR="00B95356" w:rsidRDefault="00B95356">
            <w:pPr>
              <w:jc w:val="center"/>
            </w:pPr>
          </w:p>
        </w:tc>
      </w:tr>
      <w:tr w:rsidR="00B95356" w14:paraId="490E85F1" w14:textId="77777777">
        <w:trPr>
          <w:gridAfter w:val="1"/>
          <w:wAfter w:w="10" w:type="dxa"/>
          <w:trHeight w:val="280"/>
        </w:trPr>
        <w:tc>
          <w:tcPr>
            <w:tcW w:w="1013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101572" w14:textId="77777777" w:rsidR="00B95356" w:rsidRPr="00234C23" w:rsidRDefault="00B95356">
            <w:pPr>
              <w:snapToGrid w:val="0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  <w:b/>
              </w:rPr>
              <w:t xml:space="preserve">* </w:t>
            </w:r>
            <w:r w:rsidRPr="00234C23">
              <w:rPr>
                <w:rFonts w:ascii="Arial" w:hAnsi="Arial" w:cs="Arial"/>
              </w:rPr>
              <w:t>Vidage des cendriers</w:t>
            </w:r>
            <w:r w:rsidR="00026448" w:rsidRPr="00234C23">
              <w:rPr>
                <w:rFonts w:ascii="Arial" w:hAnsi="Arial" w:cs="Arial"/>
              </w:rPr>
              <w:t xml:space="preserve"> extérieurs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3B8A3" w14:textId="77777777" w:rsidR="00B95356" w:rsidRPr="00234C23" w:rsidRDefault="00B95356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99F39BB" w14:textId="77777777" w:rsidR="00B95356" w:rsidRDefault="00B95356">
            <w:pPr>
              <w:jc w:val="center"/>
            </w:pPr>
          </w:p>
        </w:tc>
        <w:tc>
          <w:tcPr>
            <w:tcW w:w="2218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5C767FB7" w14:textId="77777777" w:rsidR="00B95356" w:rsidRDefault="00B95356">
            <w:pPr>
              <w:jc w:val="center"/>
            </w:pPr>
          </w:p>
        </w:tc>
      </w:tr>
      <w:tr w:rsidR="00B95356" w14:paraId="055F842F" w14:textId="77777777">
        <w:trPr>
          <w:gridAfter w:val="1"/>
          <w:wAfter w:w="10" w:type="dxa"/>
          <w:trHeight w:val="280"/>
        </w:trPr>
        <w:tc>
          <w:tcPr>
            <w:tcW w:w="1013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54F0F" w14:textId="77777777" w:rsidR="00B95356" w:rsidRDefault="00B95356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Sortie et rentrée des containers à déchets du lundi au vendredi (horaires définis par l'administration)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6CA7E" w14:textId="77777777" w:rsidR="00B95356" w:rsidRPr="00234C23" w:rsidRDefault="00B95356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8 containers de 750l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83307A9" w14:textId="77777777" w:rsidR="00B95356" w:rsidRDefault="00B95356">
            <w:pPr>
              <w:jc w:val="center"/>
            </w:pPr>
          </w:p>
        </w:tc>
        <w:tc>
          <w:tcPr>
            <w:tcW w:w="2218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8B9A799" w14:textId="77777777" w:rsidR="00B95356" w:rsidRDefault="00B95356">
            <w:pPr>
              <w:jc w:val="center"/>
            </w:pPr>
          </w:p>
        </w:tc>
      </w:tr>
      <w:tr w:rsidR="00B95356" w14:paraId="26D423D1" w14:textId="77777777">
        <w:trPr>
          <w:trHeight w:val="209"/>
        </w:trPr>
        <w:tc>
          <w:tcPr>
            <w:tcW w:w="1013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3C5EAC42" w14:textId="77777777" w:rsidR="00B95356" w:rsidRDefault="00B95356">
            <w:pPr>
              <w:pStyle w:val="Titre2"/>
              <w:tabs>
                <w:tab w:val="left" w:pos="0"/>
              </w:tabs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Prestations à effectuer deux fois par semaine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170327C3" w14:textId="77777777" w:rsidR="00B95356" w:rsidRPr="00234C23" w:rsidRDefault="00B9535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</w:tcPr>
          <w:p w14:paraId="6F1917C3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2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</w:tcPr>
          <w:p w14:paraId="30B18F53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B95356" w14:paraId="190F2397" w14:textId="77777777">
        <w:trPr>
          <w:gridAfter w:val="1"/>
          <w:wAfter w:w="10" w:type="dxa"/>
          <w:trHeight w:val="280"/>
        </w:trPr>
        <w:tc>
          <w:tcPr>
            <w:tcW w:w="1013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ED966" w14:textId="77777777" w:rsidR="00B95356" w:rsidRDefault="00B95356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Aspiration des sols des bureaux.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6FB0B" w14:textId="77777777" w:rsidR="00B95356" w:rsidRPr="00234C23" w:rsidRDefault="00B95356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6000 m2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129986F" w14:textId="77777777" w:rsidR="00B95356" w:rsidRDefault="00B95356">
            <w:pPr>
              <w:suppressAutoHyphens w:val="0"/>
              <w:jc w:val="center"/>
            </w:pP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3C9A014" w14:textId="77777777" w:rsidR="00B95356" w:rsidRDefault="00B95356">
            <w:pPr>
              <w:jc w:val="center"/>
            </w:pPr>
          </w:p>
        </w:tc>
      </w:tr>
      <w:tr w:rsidR="00B95356" w14:paraId="7ECF1978" w14:textId="77777777">
        <w:trPr>
          <w:trHeight w:val="280"/>
        </w:trPr>
        <w:tc>
          <w:tcPr>
            <w:tcW w:w="1013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74D5294D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une fois par semaine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309E59D2" w14:textId="77777777" w:rsidR="00B95356" w:rsidRPr="00234C23" w:rsidRDefault="00B9535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</w:tcPr>
          <w:p w14:paraId="45E8A807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2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</w:tcPr>
          <w:p w14:paraId="0982ED1D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B95356" w14:paraId="3FD52D31" w14:textId="77777777">
        <w:trPr>
          <w:gridAfter w:val="1"/>
          <w:wAfter w:w="10" w:type="dxa"/>
          <w:trHeight w:val="280"/>
        </w:trPr>
        <w:tc>
          <w:tcPr>
            <w:tcW w:w="1013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1109AD" w14:textId="77777777" w:rsidR="00B95356" w:rsidRDefault="00B95356">
            <w:pPr>
              <w:pStyle w:val="Commentaire1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Lavage courant de tous sols quel que soit le revêtement (excepté espace AURI)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D2012" w14:textId="77777777" w:rsidR="00B95356" w:rsidRPr="00234C23" w:rsidRDefault="00B95356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7800 m2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EB40D6F" w14:textId="77777777" w:rsidR="00B95356" w:rsidRDefault="00B95356">
            <w:pPr>
              <w:suppressAutoHyphens w:val="0"/>
              <w:jc w:val="center"/>
            </w:pP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6C742C52" w14:textId="77777777" w:rsidR="00B95356" w:rsidRDefault="00B95356">
            <w:pPr>
              <w:suppressAutoHyphens w:val="0"/>
              <w:jc w:val="center"/>
            </w:pPr>
          </w:p>
        </w:tc>
      </w:tr>
      <w:tr w:rsidR="00B95356" w14:paraId="662CB1E5" w14:textId="77777777">
        <w:trPr>
          <w:gridAfter w:val="1"/>
          <w:wAfter w:w="10" w:type="dxa"/>
          <w:trHeight w:val="280"/>
        </w:trPr>
        <w:tc>
          <w:tcPr>
            <w:tcW w:w="1013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37DC0" w14:textId="77777777" w:rsidR="00B95356" w:rsidRPr="00234C23" w:rsidRDefault="00026448">
            <w:pPr>
              <w:snapToGrid w:val="0"/>
              <w:rPr>
                <w:rFonts w:ascii="Arial" w:hAnsi="Arial" w:cs="Arial"/>
                <w:bCs/>
              </w:rPr>
            </w:pPr>
            <w:r w:rsidRPr="00234C23">
              <w:rPr>
                <w:rFonts w:ascii="Arial" w:hAnsi="Arial" w:cs="Arial"/>
                <w:b/>
              </w:rPr>
              <w:t>*</w:t>
            </w:r>
            <w:r w:rsidRPr="00234C23">
              <w:rPr>
                <w:rFonts w:ascii="Arial" w:hAnsi="Arial" w:cs="Arial"/>
              </w:rPr>
              <w:t xml:space="preserve"> Lavage des poubelles de tri sélectif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C1D80" w14:textId="77777777" w:rsidR="00B95356" w:rsidRPr="00234C23" w:rsidRDefault="00026448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38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8B45699" w14:textId="77777777" w:rsidR="00B95356" w:rsidRDefault="00B95356">
            <w:pPr>
              <w:jc w:val="center"/>
            </w:pPr>
          </w:p>
        </w:tc>
        <w:tc>
          <w:tcPr>
            <w:tcW w:w="2218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096AEDAD" w14:textId="77777777" w:rsidR="00B95356" w:rsidRDefault="00B95356">
            <w:pPr>
              <w:jc w:val="center"/>
            </w:pPr>
          </w:p>
        </w:tc>
      </w:tr>
      <w:tr w:rsidR="00B95356" w14:paraId="7E175CC4" w14:textId="77777777">
        <w:trPr>
          <w:gridAfter w:val="1"/>
          <w:wAfter w:w="10" w:type="dxa"/>
          <w:trHeight w:val="280"/>
        </w:trPr>
        <w:tc>
          <w:tcPr>
            <w:tcW w:w="1013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187A4" w14:textId="77777777" w:rsidR="00B95356" w:rsidRPr="00234C23" w:rsidRDefault="00B95356">
            <w:pPr>
              <w:snapToGrid w:val="0"/>
              <w:rPr>
                <w:rFonts w:ascii="Arial" w:hAnsi="Arial" w:cs="Arial"/>
                <w:b/>
              </w:rPr>
            </w:pPr>
            <w:r w:rsidRPr="00234C23">
              <w:rPr>
                <w:rFonts w:ascii="Arial" w:hAnsi="Arial" w:cs="Arial"/>
                <w:b/>
              </w:rPr>
              <w:t>*</w:t>
            </w:r>
            <w:r w:rsidRPr="00234C23">
              <w:rPr>
                <w:rFonts w:ascii="Arial" w:hAnsi="Arial" w:cs="Arial"/>
              </w:rPr>
              <w:t xml:space="preserve"> Dépoussiérage du mobilier (surfaces horizontales dégagées)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AD95A4" w14:textId="77777777" w:rsidR="00B95356" w:rsidRPr="00234C23" w:rsidRDefault="00B95356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/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2801B" w14:textId="77777777" w:rsidR="00B95356" w:rsidRDefault="00B95356">
            <w:pPr>
              <w:snapToGrid w:val="0"/>
              <w:jc w:val="center"/>
            </w:pPr>
          </w:p>
        </w:tc>
        <w:tc>
          <w:tcPr>
            <w:tcW w:w="2218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4209693F" w14:textId="77777777" w:rsidR="00B95356" w:rsidRDefault="00B95356">
            <w:pPr>
              <w:jc w:val="center"/>
            </w:pPr>
          </w:p>
        </w:tc>
      </w:tr>
      <w:tr w:rsidR="00B95356" w14:paraId="6FC32D12" w14:textId="77777777">
        <w:trPr>
          <w:gridAfter w:val="1"/>
          <w:wAfter w:w="10" w:type="dxa"/>
          <w:trHeight w:val="280"/>
        </w:trPr>
        <w:tc>
          <w:tcPr>
            <w:tcW w:w="1013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EC4F6" w14:textId="77777777" w:rsidR="00B95356" w:rsidRPr="00234C23" w:rsidRDefault="00B95356">
            <w:pPr>
              <w:snapToGrid w:val="0"/>
              <w:rPr>
                <w:rFonts w:ascii="Arial" w:hAnsi="Arial" w:cs="Arial"/>
                <w:b/>
              </w:rPr>
            </w:pPr>
            <w:r w:rsidRPr="00234C23">
              <w:rPr>
                <w:rFonts w:ascii="Arial" w:hAnsi="Arial" w:cs="Arial"/>
                <w:b/>
              </w:rPr>
              <w:t>*</w:t>
            </w:r>
            <w:r w:rsidRPr="00234C23">
              <w:rPr>
                <w:rFonts w:ascii="Arial" w:hAnsi="Arial" w:cs="Arial"/>
              </w:rPr>
              <w:t xml:space="preserve"> Nettoyage et désinfection des poubelles des sanitaires.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6F1A7" w14:textId="77777777" w:rsidR="00B95356" w:rsidRPr="00234C23" w:rsidRDefault="00B95356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/</w:t>
            </w:r>
          </w:p>
        </w:tc>
        <w:tc>
          <w:tcPr>
            <w:tcW w:w="185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156CE" w14:textId="77777777" w:rsidR="00B95356" w:rsidRDefault="00B95356">
            <w:pPr>
              <w:snapToGrid w:val="0"/>
              <w:jc w:val="center"/>
            </w:pPr>
          </w:p>
        </w:tc>
        <w:tc>
          <w:tcPr>
            <w:tcW w:w="2218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24FBED16" w14:textId="77777777" w:rsidR="00B95356" w:rsidRDefault="00B95356">
            <w:pPr>
              <w:jc w:val="center"/>
            </w:pPr>
          </w:p>
        </w:tc>
      </w:tr>
      <w:tr w:rsidR="00B95356" w14:paraId="7DA7EB92" w14:textId="77777777">
        <w:trPr>
          <w:gridAfter w:val="1"/>
          <w:wAfter w:w="10" w:type="dxa"/>
          <w:trHeight w:val="280"/>
        </w:trPr>
        <w:tc>
          <w:tcPr>
            <w:tcW w:w="1013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501B4" w14:textId="77777777" w:rsidR="00B95356" w:rsidRPr="00234C23" w:rsidRDefault="00B445D8">
            <w:pPr>
              <w:pStyle w:val="Index"/>
              <w:suppressLineNumbers w:val="0"/>
              <w:snapToGrid w:val="0"/>
              <w:rPr>
                <w:rFonts w:ascii="Arial" w:hAnsi="Arial" w:cs="Arial"/>
                <w:bCs/>
                <w:strike/>
              </w:rPr>
            </w:pPr>
            <w:r w:rsidRPr="00234C23">
              <w:rPr>
                <w:rFonts w:ascii="Arial" w:hAnsi="Arial" w:cs="Arial"/>
                <w:b/>
                <w:bCs/>
              </w:rPr>
              <w:t>*</w:t>
            </w:r>
            <w:r w:rsidRPr="00234C23">
              <w:rPr>
                <w:rFonts w:ascii="Arial" w:hAnsi="Arial" w:cs="Arial"/>
                <w:bCs/>
              </w:rPr>
              <w:t xml:space="preserve"> </w:t>
            </w:r>
            <w:r w:rsidRPr="00234C23">
              <w:rPr>
                <w:rFonts w:ascii="Arial" w:hAnsi="Arial" w:cs="Arial"/>
              </w:rPr>
              <w:t>vidage des cendriers extérieurs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F1B1A" w14:textId="77777777" w:rsidR="00B95356" w:rsidRPr="00234C23" w:rsidRDefault="00B95356">
            <w:pPr>
              <w:snapToGrid w:val="0"/>
              <w:jc w:val="center"/>
              <w:rPr>
                <w:strike/>
              </w:rPr>
            </w:pPr>
            <w:r w:rsidRPr="00234C23">
              <w:rPr>
                <w:rFonts w:ascii="Arial" w:hAnsi="Arial" w:cs="Arial"/>
                <w:strike/>
              </w:rPr>
              <w:t>4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5FF7D93" w14:textId="77777777" w:rsidR="00B95356" w:rsidRPr="00026448" w:rsidRDefault="00B95356">
            <w:pPr>
              <w:suppressAutoHyphens w:val="0"/>
              <w:jc w:val="center"/>
              <w:rPr>
                <w:strike/>
              </w:rPr>
            </w:pPr>
          </w:p>
        </w:tc>
        <w:tc>
          <w:tcPr>
            <w:tcW w:w="2218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5815507" w14:textId="77777777" w:rsidR="00B95356" w:rsidRPr="00026448" w:rsidRDefault="00B95356">
            <w:pPr>
              <w:jc w:val="center"/>
              <w:rPr>
                <w:strike/>
              </w:rPr>
            </w:pPr>
          </w:p>
        </w:tc>
      </w:tr>
      <w:tr w:rsidR="00B95356" w14:paraId="7835BD7B" w14:textId="77777777">
        <w:trPr>
          <w:gridAfter w:val="1"/>
          <w:wAfter w:w="10" w:type="dxa"/>
          <w:trHeight w:val="280"/>
        </w:trPr>
        <w:tc>
          <w:tcPr>
            <w:tcW w:w="1013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52DF6" w14:textId="77777777" w:rsidR="00B95356" w:rsidRPr="00234C23" w:rsidRDefault="00B95356">
            <w:pPr>
              <w:snapToGrid w:val="0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  <w:b/>
              </w:rPr>
              <w:t xml:space="preserve">* </w:t>
            </w:r>
            <w:r w:rsidRPr="00234C23">
              <w:rPr>
                <w:rFonts w:ascii="Arial" w:hAnsi="Arial" w:cs="Arial"/>
              </w:rPr>
              <w:t>Sortie et rentrée du containers à verre chaque vendredi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0FBD4" w14:textId="77777777" w:rsidR="00B95356" w:rsidRPr="00234C23" w:rsidRDefault="00B95356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1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189B61A" w14:textId="77777777" w:rsidR="00B95356" w:rsidRDefault="00B95356">
            <w:pPr>
              <w:jc w:val="center"/>
            </w:pPr>
          </w:p>
        </w:tc>
        <w:tc>
          <w:tcPr>
            <w:tcW w:w="2218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B1BE539" w14:textId="77777777" w:rsidR="00B95356" w:rsidRDefault="00B95356">
            <w:pPr>
              <w:jc w:val="center"/>
            </w:pPr>
          </w:p>
        </w:tc>
      </w:tr>
      <w:tr w:rsidR="00B95356" w14:paraId="7227D4F2" w14:textId="77777777">
        <w:trPr>
          <w:trHeight w:val="280"/>
        </w:trPr>
        <w:tc>
          <w:tcPr>
            <w:tcW w:w="1013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40B3089A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une fois par mois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2F5DCB98" w14:textId="77777777" w:rsidR="00B95356" w:rsidRPr="00234C23" w:rsidRDefault="00B9535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</w:tcPr>
          <w:p w14:paraId="3C586348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2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</w:tcPr>
          <w:p w14:paraId="25E58B90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B95356" w14:paraId="0E8980E4" w14:textId="77777777">
        <w:trPr>
          <w:gridAfter w:val="1"/>
          <w:wAfter w:w="10" w:type="dxa"/>
          <w:trHeight w:val="280"/>
        </w:trPr>
        <w:tc>
          <w:tcPr>
            <w:tcW w:w="1013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D214C9C" w14:textId="77777777" w:rsidR="00B95356" w:rsidRDefault="00B95356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 xml:space="preserve">Aspiration des sols de la salle d’archives en sous-sol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84F0E4" w14:textId="77777777" w:rsidR="00B95356" w:rsidRPr="00234C23" w:rsidRDefault="00B95356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820 m2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41A03D0" w14:textId="77777777" w:rsidR="00B95356" w:rsidRDefault="00B95356">
            <w:pPr>
              <w:suppressAutoHyphens w:val="0"/>
              <w:jc w:val="center"/>
            </w:pP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55112A1D" w14:textId="77777777" w:rsidR="00B95356" w:rsidRDefault="00B95356">
            <w:pPr>
              <w:jc w:val="center"/>
            </w:pPr>
          </w:p>
        </w:tc>
      </w:tr>
      <w:tr w:rsidR="00B95356" w14:paraId="7808D741" w14:textId="77777777">
        <w:trPr>
          <w:trHeight w:val="280"/>
        </w:trPr>
        <w:tc>
          <w:tcPr>
            <w:tcW w:w="1013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C2262F3" w14:textId="77777777" w:rsidR="00B95356" w:rsidRDefault="00B95356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Aspiration des sièges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3ADFFD" w14:textId="77777777" w:rsidR="00B95356" w:rsidRPr="00234C23" w:rsidRDefault="00B95356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/</w:t>
            </w:r>
          </w:p>
        </w:tc>
        <w:tc>
          <w:tcPr>
            <w:tcW w:w="1857" w:type="dxa"/>
            <w:tcBorders>
              <w:top w:val="none" w:sz="0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3AFD357" w14:textId="77777777" w:rsidR="00B95356" w:rsidRDefault="00B95356">
            <w:pPr>
              <w:snapToGrid w:val="0"/>
              <w:jc w:val="center"/>
            </w:pPr>
            <w:r>
              <w:t xml:space="preserve"> / </w:t>
            </w:r>
          </w:p>
        </w:tc>
        <w:tc>
          <w:tcPr>
            <w:tcW w:w="2228" w:type="dxa"/>
            <w:gridSpan w:val="2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4B6FB2" w14:textId="77777777" w:rsidR="00B95356" w:rsidRDefault="00B95356">
            <w:pPr>
              <w:suppressAutoHyphens w:val="0"/>
              <w:jc w:val="center"/>
            </w:pPr>
          </w:p>
        </w:tc>
      </w:tr>
      <w:tr w:rsidR="00B95356" w14:paraId="17FFF5FB" w14:textId="77777777">
        <w:trPr>
          <w:trHeight w:val="300"/>
        </w:trPr>
        <w:tc>
          <w:tcPr>
            <w:tcW w:w="1013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0636BF6B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une fois tous les trois mois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7D5A2770" w14:textId="77777777" w:rsidR="00B95356" w:rsidRPr="00234C23" w:rsidRDefault="00B9535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</w:tcPr>
          <w:p w14:paraId="06A7DD0A" w14:textId="77777777" w:rsidR="00B95356" w:rsidRDefault="00B95356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</w:tcPr>
          <w:p w14:paraId="70D78B17" w14:textId="77777777" w:rsidR="00B95356" w:rsidRDefault="00B95356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</w:rPr>
            </w:pPr>
          </w:p>
        </w:tc>
      </w:tr>
      <w:tr w:rsidR="00B95356" w14:paraId="45B8B49C" w14:textId="77777777">
        <w:trPr>
          <w:gridAfter w:val="1"/>
          <w:wAfter w:w="10" w:type="dxa"/>
          <w:trHeight w:val="300"/>
        </w:trPr>
        <w:tc>
          <w:tcPr>
            <w:tcW w:w="1013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C6524" w14:textId="77777777" w:rsidR="00B95356" w:rsidRDefault="00B95356">
            <w:pPr>
              <w:pStyle w:val="Commentaire1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Aspiration des couloirs sous-sol et parking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0F072" w14:textId="77777777" w:rsidR="00B95356" w:rsidRPr="00234C23" w:rsidRDefault="00B95356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1650 m2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EE4FB24" w14:textId="77777777" w:rsidR="00B95356" w:rsidRDefault="00B95356">
            <w:pPr>
              <w:suppressAutoHyphens w:val="0"/>
              <w:jc w:val="center"/>
            </w:pP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2183509F" w14:textId="77777777" w:rsidR="00B95356" w:rsidRDefault="00B95356">
            <w:pPr>
              <w:jc w:val="center"/>
            </w:pPr>
          </w:p>
        </w:tc>
      </w:tr>
      <w:tr w:rsidR="00B95356" w14:paraId="1D5D37E1" w14:textId="77777777">
        <w:trPr>
          <w:gridAfter w:val="1"/>
          <w:wAfter w:w="10" w:type="dxa"/>
          <w:trHeight w:val="300"/>
        </w:trPr>
        <w:tc>
          <w:tcPr>
            <w:tcW w:w="1013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F59E23" w14:textId="77777777" w:rsidR="00B95356" w:rsidRDefault="00B95356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Nettoyage de la totalité des vitres, des encadrements et miroirs grandes hauteurs des sanitaires et cage d’escalier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079E9" w14:textId="77777777" w:rsidR="00B95356" w:rsidRPr="00234C23" w:rsidRDefault="00B95356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4 000 m2 (face externe et interne)</w:t>
            </w:r>
          </w:p>
        </w:tc>
        <w:tc>
          <w:tcPr>
            <w:tcW w:w="18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911A746" w14:textId="77777777" w:rsidR="00B95356" w:rsidRDefault="00B95356">
            <w:pPr>
              <w:jc w:val="center"/>
            </w:pPr>
          </w:p>
        </w:tc>
        <w:tc>
          <w:tcPr>
            <w:tcW w:w="2218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354B1B25" w14:textId="77777777" w:rsidR="00B95356" w:rsidRDefault="00B95356">
            <w:pPr>
              <w:jc w:val="center"/>
            </w:pPr>
          </w:p>
        </w:tc>
      </w:tr>
      <w:tr w:rsidR="00B95356" w14:paraId="6326C72B" w14:textId="77777777">
        <w:trPr>
          <w:trHeight w:val="255"/>
        </w:trPr>
        <w:tc>
          <w:tcPr>
            <w:tcW w:w="1013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1C35799F" w14:textId="77777777" w:rsidR="00B95356" w:rsidRDefault="00B95356">
            <w:pPr>
              <w:pStyle w:val="Titre2"/>
              <w:tabs>
                <w:tab w:val="left" w:pos="0"/>
              </w:tabs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Prestations à effectuer une fois tous les six mois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4A879C28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4F7E8ABD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2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  <w:vAlign w:val="center"/>
          </w:tcPr>
          <w:p w14:paraId="449D5731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B95356" w14:paraId="3CDEC4AA" w14:textId="77777777">
        <w:trPr>
          <w:trHeight w:val="300"/>
        </w:trPr>
        <w:tc>
          <w:tcPr>
            <w:tcW w:w="1013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3AAB0" w14:textId="77777777" w:rsidR="00B95356" w:rsidRDefault="00B95356">
            <w:pPr>
              <w:pStyle w:val="Index"/>
              <w:suppressLineNumbers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Dépoussiérage des plinthes apparentes, réseaux apparents (gaines, tuyaux, goulottes) radiateurs apparents, mains courantes, rampes d'escalier et badgeuses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A81B9F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87C01" w14:textId="77777777" w:rsidR="00B95356" w:rsidRDefault="00B95356">
            <w:pPr>
              <w:snapToGrid w:val="0"/>
              <w:jc w:val="center"/>
            </w:pPr>
            <w:r>
              <w:rPr>
                <w:rFonts w:ascii="Arial" w:hAnsi="Arial" w:cs="Arial"/>
                <w:b/>
              </w:rPr>
              <w:t>/</w:t>
            </w:r>
          </w:p>
        </w:tc>
        <w:tc>
          <w:tcPr>
            <w:tcW w:w="222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F9F2A8" w14:textId="77777777" w:rsidR="00B95356" w:rsidRDefault="00B95356">
            <w:pPr>
              <w:suppressAutoHyphens w:val="0"/>
              <w:jc w:val="center"/>
            </w:pPr>
          </w:p>
        </w:tc>
      </w:tr>
      <w:tr w:rsidR="00B95356" w14:paraId="4354E9B6" w14:textId="77777777">
        <w:trPr>
          <w:trHeight w:val="300"/>
        </w:trPr>
        <w:tc>
          <w:tcPr>
            <w:tcW w:w="1013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492B875A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une fois par an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25F472B2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2DE0D8D4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2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  <w:vAlign w:val="center"/>
          </w:tcPr>
          <w:p w14:paraId="25EAFF67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B95356" w14:paraId="49C24349" w14:textId="77777777">
        <w:trPr>
          <w:trHeight w:val="300"/>
        </w:trPr>
        <w:tc>
          <w:tcPr>
            <w:tcW w:w="10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96B60C" w14:textId="77777777" w:rsidR="00B95356" w:rsidRDefault="00B95356">
            <w:pPr>
              <w:tabs>
                <w:tab w:val="left" w:pos="0"/>
              </w:tabs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Dépoussiérage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des meubles hauts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D2B669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CC1FE" w14:textId="77777777" w:rsidR="00B95356" w:rsidRDefault="00B95356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/</w:t>
            </w:r>
          </w:p>
        </w:tc>
        <w:tc>
          <w:tcPr>
            <w:tcW w:w="222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9B2409" w14:textId="77777777" w:rsidR="00B95356" w:rsidRDefault="00B95356">
            <w:pPr>
              <w:suppressAutoHyphens w:val="0"/>
              <w:jc w:val="center"/>
            </w:pPr>
          </w:p>
        </w:tc>
      </w:tr>
      <w:tr w:rsidR="00B95356" w14:paraId="571905B2" w14:textId="77777777">
        <w:trPr>
          <w:trHeight w:hRule="exact" w:val="85"/>
        </w:trPr>
        <w:tc>
          <w:tcPr>
            <w:tcW w:w="101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3C9C3571" w14:textId="77777777" w:rsidR="00B95356" w:rsidRDefault="00B95356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4FBAF56F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526684CE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28" w:type="dxa"/>
            <w:gridSpan w:val="2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  <w:vAlign w:val="center"/>
          </w:tcPr>
          <w:p w14:paraId="4201B8BD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B95356" w14:paraId="628097D8" w14:textId="77777777">
        <w:trPr>
          <w:gridAfter w:val="1"/>
          <w:wAfter w:w="10" w:type="dxa"/>
          <w:trHeight w:val="300"/>
        </w:trPr>
        <w:tc>
          <w:tcPr>
            <w:tcW w:w="101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C721A" w14:textId="77777777" w:rsidR="00B95356" w:rsidRDefault="00B95356">
            <w:pPr>
              <w:pStyle w:val="Titre5"/>
              <w:tabs>
                <w:tab w:val="left" w:pos="0"/>
              </w:tabs>
              <w:snapToGrid w:val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COUT ANNUEL H. T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2339F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3556A" w14:textId="77777777" w:rsidR="00B95356" w:rsidRDefault="00B95356">
            <w:pPr>
              <w:snapToGrid w:val="0"/>
              <w:jc w:val="center"/>
              <w:rPr>
                <w:b/>
                <w:bCs/>
              </w:rPr>
            </w:pPr>
            <w:r>
              <w:rPr>
                <w:rFonts w:ascii="Arial" w:hAnsi="Arial" w:cs="Arial"/>
                <w:b/>
              </w:rPr>
              <w:t>/</w:t>
            </w:r>
          </w:p>
        </w:tc>
        <w:tc>
          <w:tcPr>
            <w:tcW w:w="2218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06A0D10D" w14:textId="77777777" w:rsidR="00B95356" w:rsidRDefault="00B95356">
            <w:pPr>
              <w:suppressAutoHyphens w:val="0"/>
              <w:jc w:val="center"/>
            </w:pPr>
          </w:p>
        </w:tc>
      </w:tr>
      <w:tr w:rsidR="00B95356" w14:paraId="73E04F0E" w14:textId="77777777">
        <w:trPr>
          <w:gridAfter w:val="1"/>
          <w:wAfter w:w="10" w:type="dxa"/>
          <w:trHeight w:val="300"/>
        </w:trPr>
        <w:tc>
          <w:tcPr>
            <w:tcW w:w="101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CB202" w14:textId="77777777" w:rsidR="00B95356" w:rsidRDefault="00B95356">
            <w:pPr>
              <w:pStyle w:val="Titre5"/>
              <w:tabs>
                <w:tab w:val="left" w:pos="0"/>
              </w:tabs>
              <w:snapToGrid w:val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COUT TOTAL ANNUEL H.T. Avec CONSOMMABLES (savon, papier hygiénique)</w:t>
            </w:r>
          </w:p>
        </w:tc>
        <w:tc>
          <w:tcPr>
            <w:tcW w:w="21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D5B632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B49DE" w14:textId="77777777" w:rsidR="00B95356" w:rsidRDefault="00B95356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rFonts w:ascii="Arial" w:hAnsi="Arial" w:cs="Arial"/>
                <w:b/>
              </w:rPr>
              <w:t>/</w:t>
            </w:r>
          </w:p>
        </w:tc>
        <w:tc>
          <w:tcPr>
            <w:tcW w:w="2218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5D0DC235" w14:textId="77777777" w:rsidR="00B95356" w:rsidRDefault="00B95356">
            <w:pPr>
              <w:jc w:val="center"/>
            </w:pPr>
          </w:p>
        </w:tc>
      </w:tr>
    </w:tbl>
    <w:p w14:paraId="7F45CA30" w14:textId="77777777" w:rsidR="00B95356" w:rsidRDefault="00B95356">
      <w:pPr>
        <w:jc w:val="center"/>
      </w:pPr>
    </w:p>
    <w:p w14:paraId="336A8840" w14:textId="77777777" w:rsidR="00B95356" w:rsidRDefault="00B95356">
      <w:pPr>
        <w:pStyle w:val="Pieddepage"/>
        <w:pageBreakBefore/>
        <w:tabs>
          <w:tab w:val="clear" w:pos="4536"/>
          <w:tab w:val="clear" w:pos="9072"/>
        </w:tabs>
        <w:jc w:val="center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b/>
          <w:i/>
          <w:iCs/>
        </w:rPr>
        <w:lastRenderedPageBreak/>
        <w:t xml:space="preserve">Site : </w:t>
      </w:r>
      <w:r>
        <w:rPr>
          <w:rFonts w:ascii="Arial" w:hAnsi="Arial" w:cs="Arial"/>
          <w:i/>
          <w:iCs/>
        </w:rPr>
        <w:t>251 rue de Vaugirard - Paris 15ème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6"/>
        <w:gridCol w:w="1901"/>
        <w:gridCol w:w="1901"/>
        <w:gridCol w:w="2435"/>
        <w:gridCol w:w="10"/>
      </w:tblGrid>
      <w:tr w:rsidR="00B95356" w14:paraId="6178DEB0" w14:textId="77777777">
        <w:trPr>
          <w:trHeight w:val="243"/>
        </w:trPr>
        <w:tc>
          <w:tcPr>
            <w:tcW w:w="1013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18F9DFFC" w14:textId="77777777" w:rsidR="00B95356" w:rsidRDefault="00B95356">
            <w:pPr>
              <w:pStyle w:val="Titre2"/>
              <w:tabs>
                <w:tab w:val="left" w:pos="0"/>
              </w:tabs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P R E S T A T I O N S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5128D21" w14:textId="77777777" w:rsidR="00B95356" w:rsidRDefault="00B95356">
            <w:pPr>
              <w:pStyle w:val="Titre2"/>
              <w:tabs>
                <w:tab w:val="left" w:pos="0"/>
              </w:tabs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QUANTITE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BD08DF" w14:textId="77777777" w:rsidR="00B95356" w:rsidRDefault="00B95356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PRIX </w:t>
            </w:r>
          </w:p>
          <w:p w14:paraId="360A43B4" w14:textId="77777777" w:rsidR="00B95356" w:rsidRDefault="00B953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UNITAIRE (par m2, par bloc, par container…)</w:t>
            </w:r>
          </w:p>
        </w:tc>
        <w:tc>
          <w:tcPr>
            <w:tcW w:w="2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4316C" w14:textId="77777777" w:rsidR="00B95356" w:rsidRDefault="00B95356">
            <w:pPr>
              <w:pStyle w:val="Titre2"/>
              <w:tabs>
                <w:tab w:val="left" w:pos="0"/>
              </w:tabs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FORFAIT ANNUEL</w:t>
            </w:r>
          </w:p>
        </w:tc>
      </w:tr>
      <w:tr w:rsidR="00B95356" w14:paraId="314A26FC" w14:textId="77777777">
        <w:tc>
          <w:tcPr>
            <w:tcW w:w="10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FE7F5"/>
            <w:vAlign w:val="center"/>
          </w:tcPr>
          <w:p w14:paraId="7503F9B3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tous les jours.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FE7F5"/>
            <w:vAlign w:val="center"/>
          </w:tcPr>
          <w:p w14:paraId="348F3A38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FE7F5"/>
            <w:vAlign w:val="center"/>
          </w:tcPr>
          <w:p w14:paraId="75B94949" w14:textId="77777777" w:rsidR="00B95356" w:rsidRDefault="00B95356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7F5"/>
            <w:vAlign w:val="center"/>
          </w:tcPr>
          <w:p w14:paraId="603D78A4" w14:textId="77777777" w:rsidR="00B95356" w:rsidRDefault="00B95356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</w:rPr>
            </w:pPr>
          </w:p>
        </w:tc>
      </w:tr>
      <w:tr w:rsidR="00B95356" w14:paraId="678CA326" w14:textId="77777777">
        <w:trPr>
          <w:gridAfter w:val="1"/>
          <w:wAfter w:w="10" w:type="dxa"/>
          <w:trHeight w:val="280"/>
        </w:trPr>
        <w:tc>
          <w:tcPr>
            <w:tcW w:w="1013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6719C" w14:textId="77777777" w:rsidR="00B95356" w:rsidRDefault="00B95356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Ménage (aspiration ou balayage humide) accès et parties communes, hall, salles de réunion (17), couloirs, escaliers (5 cages d'escaliers), ascenseurs et tripodes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11BE7" w14:textId="77777777" w:rsidR="00B95356" w:rsidRPr="00234C23" w:rsidRDefault="00B95356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3221 m2</w:t>
            </w:r>
          </w:p>
        </w:tc>
        <w:tc>
          <w:tcPr>
            <w:tcW w:w="19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1984987" w14:textId="77777777" w:rsidR="00B95356" w:rsidRDefault="00B95356">
            <w:pPr>
              <w:suppressAutoHyphens w:val="0"/>
              <w:jc w:val="center"/>
            </w:pPr>
          </w:p>
        </w:tc>
        <w:tc>
          <w:tcPr>
            <w:tcW w:w="2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2A49AD5D" w14:textId="77777777" w:rsidR="00B95356" w:rsidRDefault="00B95356">
            <w:pPr>
              <w:jc w:val="center"/>
            </w:pPr>
          </w:p>
        </w:tc>
      </w:tr>
      <w:tr w:rsidR="00B95356" w14:paraId="258AB759" w14:textId="77777777">
        <w:trPr>
          <w:gridAfter w:val="1"/>
          <w:wAfter w:w="10" w:type="dxa"/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BC4E5" w14:textId="77777777" w:rsidR="00B95356" w:rsidRDefault="00B95356">
            <w:pPr>
              <w:pStyle w:val="Index"/>
              <w:suppressLineNumbers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Nettoyage du Cabinet Médical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D41BB" w14:textId="77777777" w:rsidR="00B95356" w:rsidRPr="00234C23" w:rsidRDefault="00B95356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40 m2</w:t>
            </w:r>
          </w:p>
        </w:tc>
        <w:tc>
          <w:tcPr>
            <w:tcW w:w="19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BEF9A25" w14:textId="77777777" w:rsidR="00B95356" w:rsidRDefault="00B95356">
            <w:pPr>
              <w:jc w:val="center"/>
            </w:pPr>
          </w:p>
        </w:tc>
        <w:tc>
          <w:tcPr>
            <w:tcW w:w="243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1F956FC" w14:textId="77777777" w:rsidR="00B95356" w:rsidRDefault="00B95356">
            <w:pPr>
              <w:jc w:val="center"/>
            </w:pPr>
          </w:p>
        </w:tc>
      </w:tr>
      <w:tr w:rsidR="00B95356" w14:paraId="502C0DA9" w14:textId="77777777">
        <w:trPr>
          <w:gridAfter w:val="1"/>
          <w:wAfter w:w="10" w:type="dxa"/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894D7" w14:textId="77777777" w:rsidR="00B95356" w:rsidRPr="00234C23" w:rsidRDefault="00B95356">
            <w:pPr>
              <w:snapToGrid w:val="0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  <w:b/>
              </w:rPr>
              <w:t xml:space="preserve">* </w:t>
            </w:r>
            <w:r w:rsidRPr="00234C23">
              <w:rPr>
                <w:rFonts w:ascii="Arial" w:hAnsi="Arial" w:cs="Arial"/>
              </w:rPr>
              <w:t xml:space="preserve">Nettoyage et désinfection des sanitaires </w:t>
            </w:r>
            <w:r w:rsidR="00DD5A6B" w:rsidRPr="00234C23">
              <w:rPr>
                <w:rFonts w:ascii="Arial" w:hAnsi="Arial" w:cs="Arial"/>
              </w:rPr>
              <w:t xml:space="preserve">et douches </w:t>
            </w:r>
            <w:r w:rsidRPr="00234C23">
              <w:rPr>
                <w:rFonts w:ascii="Arial" w:hAnsi="Arial" w:cs="Arial"/>
              </w:rPr>
              <w:t>(sol, lavabos, robinetterie, poignées de porte, du carrelage mural autour des éléments, etc.)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2EF32" w14:textId="77777777" w:rsidR="00B95356" w:rsidRPr="00234C23" w:rsidRDefault="00B95356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61 blocs et 2 douches</w:t>
            </w:r>
          </w:p>
        </w:tc>
        <w:tc>
          <w:tcPr>
            <w:tcW w:w="19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17F2B01" w14:textId="77777777" w:rsidR="00B95356" w:rsidRDefault="00B95356">
            <w:pPr>
              <w:jc w:val="center"/>
            </w:pPr>
          </w:p>
        </w:tc>
        <w:tc>
          <w:tcPr>
            <w:tcW w:w="243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6A1970A" w14:textId="77777777" w:rsidR="00B95356" w:rsidRDefault="00B95356">
            <w:pPr>
              <w:jc w:val="center"/>
            </w:pPr>
          </w:p>
        </w:tc>
      </w:tr>
      <w:tr w:rsidR="00B95356" w14:paraId="7124037C" w14:textId="77777777">
        <w:trPr>
          <w:gridAfter w:val="1"/>
          <w:wAfter w:w="10" w:type="dxa"/>
          <w:trHeight w:val="280"/>
        </w:trPr>
        <w:tc>
          <w:tcPr>
            <w:tcW w:w="1013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14DA9F" w14:textId="77777777" w:rsidR="00B95356" w:rsidRPr="00234C23" w:rsidRDefault="00B95356">
            <w:pPr>
              <w:snapToGrid w:val="0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  <w:b/>
              </w:rPr>
              <w:t xml:space="preserve">* </w:t>
            </w:r>
            <w:r w:rsidRPr="00234C23">
              <w:rPr>
                <w:rFonts w:ascii="Arial" w:hAnsi="Arial" w:cs="Arial"/>
              </w:rPr>
              <w:t>Sortie et rentrée des containers à ordures du lundi au vendredi (horaires définis par l'administration).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3D184" w14:textId="77777777" w:rsidR="00B95356" w:rsidRPr="00234C23" w:rsidRDefault="00B95356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6 de 750 L</w:t>
            </w:r>
          </w:p>
        </w:tc>
        <w:tc>
          <w:tcPr>
            <w:tcW w:w="19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F5980EF" w14:textId="77777777" w:rsidR="00B95356" w:rsidRDefault="00B95356">
            <w:pPr>
              <w:jc w:val="center"/>
            </w:pPr>
          </w:p>
        </w:tc>
        <w:tc>
          <w:tcPr>
            <w:tcW w:w="243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7B40B59" w14:textId="77777777" w:rsidR="00B95356" w:rsidRDefault="00B95356">
            <w:pPr>
              <w:jc w:val="center"/>
            </w:pPr>
          </w:p>
        </w:tc>
      </w:tr>
      <w:tr w:rsidR="00B95356" w14:paraId="0CD1E27E" w14:textId="77777777">
        <w:trPr>
          <w:gridAfter w:val="1"/>
          <w:wAfter w:w="10" w:type="dxa"/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6A80E" w14:textId="77777777" w:rsidR="00B95356" w:rsidRPr="00234C23" w:rsidRDefault="00026448">
            <w:pPr>
              <w:snapToGrid w:val="0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  <w:b/>
              </w:rPr>
              <w:t>*</w:t>
            </w:r>
            <w:r w:rsidRPr="00234C23">
              <w:rPr>
                <w:rFonts w:ascii="Arial" w:hAnsi="Arial" w:cs="Arial"/>
              </w:rPr>
              <w:t xml:space="preserve"> Vidage des corbeilles des tri sélectif (lots de 3 corbeilles) et évacuation du pilon (quel que soit le nombre de sacs) y compris les sacs pour destruction confidentiel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9EC3D" w14:textId="77777777" w:rsidR="00B95356" w:rsidRPr="00234C23" w:rsidRDefault="003E0459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32</w:t>
            </w:r>
          </w:p>
        </w:tc>
        <w:tc>
          <w:tcPr>
            <w:tcW w:w="19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F38C11E" w14:textId="77777777" w:rsidR="00B95356" w:rsidRDefault="00B95356">
            <w:pPr>
              <w:jc w:val="center"/>
            </w:pPr>
          </w:p>
        </w:tc>
        <w:tc>
          <w:tcPr>
            <w:tcW w:w="243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F557762" w14:textId="77777777" w:rsidR="00B95356" w:rsidRDefault="00B95356">
            <w:pPr>
              <w:jc w:val="center"/>
            </w:pPr>
          </w:p>
        </w:tc>
      </w:tr>
      <w:tr w:rsidR="00B95356" w14:paraId="425B6EE2" w14:textId="77777777">
        <w:trPr>
          <w:gridAfter w:val="1"/>
          <w:wAfter w:w="10" w:type="dxa"/>
          <w:trHeight w:val="280"/>
        </w:trPr>
        <w:tc>
          <w:tcPr>
            <w:tcW w:w="1013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AA0DC" w14:textId="77777777" w:rsidR="00B95356" w:rsidRDefault="00B95356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Vidage des cendriers extérieurs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A14C1" w14:textId="77777777" w:rsidR="00B95356" w:rsidRPr="00234C23" w:rsidRDefault="00B95356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1</w:t>
            </w:r>
          </w:p>
        </w:tc>
        <w:tc>
          <w:tcPr>
            <w:tcW w:w="19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76AFB44" w14:textId="77777777" w:rsidR="00B95356" w:rsidRDefault="00B95356">
            <w:pPr>
              <w:jc w:val="center"/>
            </w:pPr>
          </w:p>
        </w:tc>
        <w:tc>
          <w:tcPr>
            <w:tcW w:w="243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3E3640A9" w14:textId="77777777" w:rsidR="00B95356" w:rsidRDefault="00B95356">
            <w:pPr>
              <w:jc w:val="center"/>
            </w:pPr>
          </w:p>
        </w:tc>
      </w:tr>
      <w:tr w:rsidR="00B95356" w14:paraId="23C9E57F" w14:textId="77777777">
        <w:trPr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48B9A5A0" w14:textId="77777777" w:rsidR="00B95356" w:rsidRDefault="00B95356">
            <w:pPr>
              <w:pStyle w:val="Titre2"/>
              <w:tabs>
                <w:tab w:val="left" w:pos="0"/>
              </w:tabs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Prestations à effectuer deux fois par semaine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1513B695" w14:textId="77777777" w:rsidR="00B95356" w:rsidRPr="00234C23" w:rsidRDefault="00B9535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3050223C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  <w:vAlign w:val="center"/>
          </w:tcPr>
          <w:p w14:paraId="0D3E22CE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B95356" w14:paraId="7ADCB294" w14:textId="77777777">
        <w:trPr>
          <w:gridAfter w:val="1"/>
          <w:wAfter w:w="10" w:type="dxa"/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75F682" w14:textId="77777777" w:rsidR="00B95356" w:rsidRPr="00B54C49" w:rsidRDefault="00B95356">
            <w:pPr>
              <w:snapToGrid w:val="0"/>
              <w:rPr>
                <w:rFonts w:ascii="Arial" w:hAnsi="Arial" w:cs="Arial"/>
              </w:rPr>
            </w:pPr>
            <w:r w:rsidRPr="00B54C49">
              <w:rPr>
                <w:rFonts w:ascii="Arial" w:hAnsi="Arial" w:cs="Arial"/>
              </w:rPr>
              <w:t>* Aspiration des sols des bureaux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E83A3" w14:textId="77777777" w:rsidR="00B95356" w:rsidRPr="00234C23" w:rsidRDefault="00B95356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4071 m2</w:t>
            </w:r>
          </w:p>
        </w:tc>
        <w:tc>
          <w:tcPr>
            <w:tcW w:w="19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38CD6B7" w14:textId="77777777" w:rsidR="00B95356" w:rsidRDefault="00B95356">
            <w:pPr>
              <w:suppressAutoHyphens w:val="0"/>
              <w:jc w:val="center"/>
            </w:pPr>
          </w:p>
        </w:tc>
        <w:tc>
          <w:tcPr>
            <w:tcW w:w="2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6D15DD6E" w14:textId="77777777" w:rsidR="00B95356" w:rsidRDefault="00B95356">
            <w:pPr>
              <w:jc w:val="center"/>
            </w:pPr>
          </w:p>
        </w:tc>
      </w:tr>
      <w:tr w:rsidR="00B54C49" w14:paraId="4E27DF6E" w14:textId="77777777">
        <w:trPr>
          <w:gridAfter w:val="1"/>
          <w:wAfter w:w="10" w:type="dxa"/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2D269C" w14:textId="7086C7AE" w:rsidR="00B54C49" w:rsidRPr="00B54C49" w:rsidRDefault="00B54C49" w:rsidP="00B54C49">
            <w:pPr>
              <w:snapToGrid w:val="0"/>
              <w:rPr>
                <w:rFonts w:ascii="Arial" w:hAnsi="Arial" w:cs="Arial"/>
              </w:rPr>
            </w:pPr>
            <w:r w:rsidRPr="00B54C49">
              <w:rPr>
                <w:rFonts w:ascii="Arial" w:hAnsi="Arial" w:cs="Arial"/>
              </w:rPr>
              <w:t>* Nettoyage complet des cabines(unité)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2F1AB7" w14:textId="188D5DE1" w:rsidR="00B54C49" w:rsidRPr="00234C23" w:rsidRDefault="00B54C49" w:rsidP="00B54C49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9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120DBD6" w14:textId="77777777" w:rsidR="00B54C49" w:rsidRDefault="00B54C49" w:rsidP="00B54C49">
            <w:pPr>
              <w:suppressAutoHyphens w:val="0"/>
              <w:jc w:val="center"/>
            </w:pPr>
          </w:p>
        </w:tc>
        <w:tc>
          <w:tcPr>
            <w:tcW w:w="2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049E762A" w14:textId="77777777" w:rsidR="00B54C49" w:rsidRDefault="00B54C49" w:rsidP="00B54C49">
            <w:pPr>
              <w:jc w:val="center"/>
            </w:pPr>
          </w:p>
        </w:tc>
      </w:tr>
      <w:tr w:rsidR="00B54C49" w14:paraId="3E3815B4" w14:textId="77777777">
        <w:trPr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7FBBCE13" w14:textId="77777777" w:rsidR="00B54C49" w:rsidRDefault="00B54C49" w:rsidP="00B54C49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une fois par semaine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62DDA7E9" w14:textId="77777777" w:rsidR="00B54C49" w:rsidRPr="00234C23" w:rsidRDefault="00B54C49" w:rsidP="00B54C4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6C7F7CF8" w14:textId="77777777" w:rsidR="00B54C49" w:rsidRDefault="00B54C49" w:rsidP="00B54C49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  <w:vAlign w:val="center"/>
          </w:tcPr>
          <w:p w14:paraId="71EA2270" w14:textId="77777777" w:rsidR="00B54C49" w:rsidRDefault="00B54C49" w:rsidP="00B54C49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B54C49" w14:paraId="0C3E89EC" w14:textId="77777777">
        <w:trPr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56D57" w14:textId="77777777" w:rsidR="00B54C49" w:rsidRDefault="00B54C49" w:rsidP="00B54C4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*</w:t>
            </w:r>
            <w:r>
              <w:rPr>
                <w:rFonts w:ascii="Arial" w:hAnsi="Arial" w:cs="Arial"/>
                <w:bCs/>
              </w:rPr>
              <w:t xml:space="preserve"> Dépoussiérage du mobilier (surfaces horizontales et dégagées)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05901" w14:textId="77777777" w:rsidR="00B54C49" w:rsidRPr="00234C23" w:rsidRDefault="00B54C49" w:rsidP="00B54C49">
            <w:pPr>
              <w:snapToGrid w:val="0"/>
              <w:jc w:val="center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</w:rPr>
              <w:t>/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35043" w14:textId="77777777" w:rsidR="00B54C49" w:rsidRDefault="00B54C49" w:rsidP="00B54C49">
            <w:pPr>
              <w:snapToGrid w:val="0"/>
              <w:jc w:val="center"/>
            </w:pPr>
            <w:r>
              <w:rPr>
                <w:rFonts w:ascii="Arial" w:hAnsi="Arial" w:cs="Arial"/>
                <w:b/>
              </w:rPr>
              <w:t>/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56AC61A" w14:textId="77777777" w:rsidR="00B54C49" w:rsidRDefault="00B54C49" w:rsidP="00B54C49">
            <w:pPr>
              <w:suppressAutoHyphens w:val="0"/>
              <w:jc w:val="center"/>
            </w:pPr>
          </w:p>
        </w:tc>
      </w:tr>
      <w:tr w:rsidR="00B54C49" w14:paraId="0EB6A1C0" w14:textId="77777777">
        <w:trPr>
          <w:trHeight w:val="280"/>
        </w:trPr>
        <w:tc>
          <w:tcPr>
            <w:tcW w:w="1013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DD83B" w14:textId="77777777" w:rsidR="00B54C49" w:rsidRDefault="00B54C49" w:rsidP="00B54C4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*</w:t>
            </w:r>
            <w:r>
              <w:rPr>
                <w:rFonts w:ascii="Arial" w:hAnsi="Arial" w:cs="Arial"/>
              </w:rPr>
              <w:t xml:space="preserve"> Nettoyage et désinfection des poubelles des sanitaires.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D43CD" w14:textId="77777777" w:rsidR="00B54C49" w:rsidRPr="00234C23" w:rsidRDefault="00B54C49" w:rsidP="00B54C49">
            <w:pPr>
              <w:snapToGrid w:val="0"/>
              <w:jc w:val="center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</w:rPr>
              <w:t>/</w:t>
            </w:r>
          </w:p>
        </w:tc>
        <w:tc>
          <w:tcPr>
            <w:tcW w:w="19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3EC652" w14:textId="77777777" w:rsidR="00B54C49" w:rsidRDefault="00B54C49" w:rsidP="00B54C49">
            <w:pPr>
              <w:snapToGrid w:val="0"/>
              <w:jc w:val="center"/>
            </w:pPr>
            <w:r>
              <w:rPr>
                <w:rFonts w:ascii="Arial" w:hAnsi="Arial" w:cs="Arial"/>
                <w:b/>
              </w:rPr>
              <w:t>/</w:t>
            </w:r>
          </w:p>
        </w:tc>
        <w:tc>
          <w:tcPr>
            <w:tcW w:w="2445" w:type="dxa"/>
            <w:gridSpan w:val="2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44B1021" w14:textId="77777777" w:rsidR="00B54C49" w:rsidRDefault="00B54C49" w:rsidP="00B54C49">
            <w:pPr>
              <w:suppressAutoHyphens w:val="0"/>
              <w:jc w:val="center"/>
            </w:pPr>
          </w:p>
        </w:tc>
      </w:tr>
      <w:tr w:rsidR="00B54C49" w14:paraId="2C808DE1" w14:textId="77777777">
        <w:trPr>
          <w:gridAfter w:val="1"/>
          <w:wAfter w:w="10" w:type="dxa"/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67FB79" w14:textId="77777777" w:rsidR="00B54C49" w:rsidRDefault="00B54C49" w:rsidP="00B54C49">
            <w:pPr>
              <w:pStyle w:val="Commentaire1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Lavage courant des sols plastiques, parquet vitrifié, sol peint ou carrelé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717B1" w14:textId="77777777" w:rsidR="00B54C49" w:rsidRPr="00234C23" w:rsidRDefault="00B54C49" w:rsidP="00B54C49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4071 m2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4A6C3" w14:textId="77777777" w:rsidR="00B54C49" w:rsidRDefault="00B54C49" w:rsidP="00B54C49">
            <w:pPr>
              <w:snapToGrid w:val="0"/>
              <w:jc w:val="center"/>
            </w:pPr>
          </w:p>
        </w:tc>
        <w:tc>
          <w:tcPr>
            <w:tcW w:w="2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6C3E48ED" w14:textId="77777777" w:rsidR="00B54C49" w:rsidRDefault="00B54C49" w:rsidP="00B54C49">
            <w:pPr>
              <w:suppressAutoHyphens w:val="0"/>
              <w:jc w:val="center"/>
            </w:pPr>
          </w:p>
        </w:tc>
      </w:tr>
      <w:tr w:rsidR="00B54C49" w14:paraId="6CCF9F83" w14:textId="77777777">
        <w:trPr>
          <w:gridAfter w:val="1"/>
          <w:wAfter w:w="10" w:type="dxa"/>
          <w:trHeight w:val="280"/>
        </w:trPr>
        <w:tc>
          <w:tcPr>
            <w:tcW w:w="1013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FCC39" w14:textId="77777777" w:rsidR="00B54C49" w:rsidRPr="00234C23" w:rsidRDefault="00B54C49" w:rsidP="00B54C49">
            <w:pPr>
              <w:snapToGrid w:val="0"/>
              <w:rPr>
                <w:rFonts w:ascii="Arial" w:hAnsi="Arial" w:cs="Arial"/>
                <w:bCs/>
              </w:rPr>
            </w:pPr>
            <w:r w:rsidRPr="00234C23">
              <w:rPr>
                <w:rFonts w:ascii="Arial" w:hAnsi="Arial" w:cs="Arial"/>
                <w:b/>
              </w:rPr>
              <w:t>*</w:t>
            </w:r>
            <w:r w:rsidRPr="00234C23">
              <w:rPr>
                <w:rFonts w:ascii="Arial" w:hAnsi="Arial" w:cs="Arial"/>
              </w:rPr>
              <w:t xml:space="preserve"> Lavage des poubelles de tri sélectif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A9E97" w14:textId="77777777" w:rsidR="00B54C49" w:rsidRPr="00234C23" w:rsidRDefault="00B54C49" w:rsidP="00B54C49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32</w:t>
            </w:r>
          </w:p>
        </w:tc>
        <w:tc>
          <w:tcPr>
            <w:tcW w:w="19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02F8AD" w14:textId="77777777" w:rsidR="00B54C49" w:rsidRDefault="00B54C49" w:rsidP="00B54C49">
            <w:pPr>
              <w:snapToGrid w:val="0"/>
              <w:jc w:val="center"/>
            </w:pPr>
          </w:p>
        </w:tc>
        <w:tc>
          <w:tcPr>
            <w:tcW w:w="243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230AB507" w14:textId="77777777" w:rsidR="00B54C49" w:rsidRDefault="00B54C49" w:rsidP="00B54C49">
            <w:pPr>
              <w:jc w:val="center"/>
            </w:pPr>
          </w:p>
        </w:tc>
      </w:tr>
      <w:tr w:rsidR="00B54C49" w14:paraId="7EC32BA5" w14:textId="77777777">
        <w:trPr>
          <w:gridAfter w:val="1"/>
          <w:wAfter w:w="10" w:type="dxa"/>
          <w:trHeight w:val="280"/>
        </w:trPr>
        <w:tc>
          <w:tcPr>
            <w:tcW w:w="1013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759DA" w14:textId="77777777" w:rsidR="00B54C49" w:rsidRPr="00234C23" w:rsidRDefault="00B54C49" w:rsidP="00B54C49">
            <w:pPr>
              <w:snapToGrid w:val="0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  <w:b/>
              </w:rPr>
              <w:t>*</w:t>
            </w:r>
            <w:r w:rsidRPr="00234C23">
              <w:rPr>
                <w:rFonts w:ascii="Arial" w:hAnsi="Arial" w:cs="Arial"/>
              </w:rPr>
              <w:t xml:space="preserve"> Vidage des cendriers extérieurs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EE460" w14:textId="77777777" w:rsidR="00B54C49" w:rsidRPr="00234C23" w:rsidRDefault="00B54C49" w:rsidP="00B54C49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1</w:t>
            </w:r>
          </w:p>
        </w:tc>
        <w:tc>
          <w:tcPr>
            <w:tcW w:w="19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C0B2B" w14:textId="77777777" w:rsidR="00B54C49" w:rsidRPr="00543EAC" w:rsidRDefault="00B54C49" w:rsidP="00B54C49">
            <w:pPr>
              <w:snapToGrid w:val="0"/>
              <w:jc w:val="center"/>
              <w:rPr>
                <w:strike/>
              </w:rPr>
            </w:pPr>
          </w:p>
        </w:tc>
        <w:tc>
          <w:tcPr>
            <w:tcW w:w="243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05C557BA" w14:textId="77777777" w:rsidR="00B54C49" w:rsidRPr="00543EAC" w:rsidRDefault="00B54C49" w:rsidP="00B54C49">
            <w:pPr>
              <w:jc w:val="center"/>
              <w:rPr>
                <w:strike/>
              </w:rPr>
            </w:pPr>
          </w:p>
        </w:tc>
      </w:tr>
      <w:tr w:rsidR="00B54C49" w14:paraId="5FD6A983" w14:textId="77777777">
        <w:trPr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206E582C" w14:textId="77777777" w:rsidR="00B54C49" w:rsidRDefault="00B54C49" w:rsidP="00B54C49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une fois par mois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443953F2" w14:textId="77777777" w:rsidR="00B54C49" w:rsidRPr="00234C23" w:rsidRDefault="00B54C49" w:rsidP="00B54C4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66563B16" w14:textId="77777777" w:rsidR="00B54C49" w:rsidRDefault="00B54C49" w:rsidP="00B54C49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  <w:vAlign w:val="center"/>
          </w:tcPr>
          <w:p w14:paraId="1525A279" w14:textId="77777777" w:rsidR="00B54C49" w:rsidRDefault="00B54C49" w:rsidP="00B54C49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B54C49" w14:paraId="54D53D28" w14:textId="77777777">
        <w:trPr>
          <w:trHeight w:val="280"/>
        </w:trPr>
        <w:tc>
          <w:tcPr>
            <w:tcW w:w="1013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1F136" w14:textId="77777777" w:rsidR="00B54C49" w:rsidRDefault="00B54C49" w:rsidP="00B54C4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Aspiration des sièges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F90AB" w14:textId="77777777" w:rsidR="00B54C49" w:rsidRPr="00234C23" w:rsidRDefault="00B54C49" w:rsidP="00B54C49">
            <w:pPr>
              <w:snapToGrid w:val="0"/>
              <w:jc w:val="center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</w:rPr>
              <w:t>/</w:t>
            </w:r>
          </w:p>
        </w:tc>
        <w:tc>
          <w:tcPr>
            <w:tcW w:w="19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5DA0C0" w14:textId="77777777" w:rsidR="00B54C49" w:rsidRDefault="00B54C49" w:rsidP="00B54C49">
            <w:pPr>
              <w:snapToGrid w:val="0"/>
              <w:ind w:left="72" w:hanging="72"/>
              <w:jc w:val="center"/>
            </w:pPr>
            <w:r>
              <w:rPr>
                <w:rFonts w:ascii="Arial" w:hAnsi="Arial" w:cs="Arial"/>
                <w:b/>
              </w:rPr>
              <w:t>/</w:t>
            </w:r>
          </w:p>
        </w:tc>
        <w:tc>
          <w:tcPr>
            <w:tcW w:w="2445" w:type="dxa"/>
            <w:gridSpan w:val="2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0ECBB2B" w14:textId="77777777" w:rsidR="00B54C49" w:rsidRDefault="00B54C49" w:rsidP="00B54C49">
            <w:pPr>
              <w:suppressAutoHyphens w:val="0"/>
              <w:jc w:val="center"/>
            </w:pPr>
          </w:p>
        </w:tc>
      </w:tr>
      <w:tr w:rsidR="00B54C49" w14:paraId="5E4724E1" w14:textId="77777777">
        <w:trPr>
          <w:trHeight w:val="280"/>
        </w:trPr>
        <w:tc>
          <w:tcPr>
            <w:tcW w:w="1013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80DE3" w14:textId="77777777" w:rsidR="00B54C49" w:rsidRDefault="00B54C49" w:rsidP="00B54C4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 xml:space="preserve">Lustrage par spray méthode revêtement de sol en plastique et marbre 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597596" w14:textId="77777777" w:rsidR="00B54C49" w:rsidRPr="00234C23" w:rsidRDefault="00B54C49" w:rsidP="00B54C49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2631 m2</w:t>
            </w:r>
          </w:p>
        </w:tc>
        <w:tc>
          <w:tcPr>
            <w:tcW w:w="19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0D734" w14:textId="77777777" w:rsidR="00B54C49" w:rsidRDefault="00B54C49" w:rsidP="00B54C49">
            <w:pPr>
              <w:snapToGrid w:val="0"/>
              <w:ind w:left="72" w:hanging="72"/>
              <w:jc w:val="center"/>
            </w:pPr>
          </w:p>
        </w:tc>
        <w:tc>
          <w:tcPr>
            <w:tcW w:w="2445" w:type="dxa"/>
            <w:gridSpan w:val="2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54CCC52" w14:textId="77777777" w:rsidR="00B54C49" w:rsidRDefault="00B54C49" w:rsidP="00B54C49">
            <w:pPr>
              <w:suppressAutoHyphens w:val="0"/>
              <w:jc w:val="center"/>
            </w:pPr>
          </w:p>
        </w:tc>
      </w:tr>
      <w:tr w:rsidR="00B54C49" w14:paraId="21DECB75" w14:textId="77777777">
        <w:trPr>
          <w:trHeight w:val="280"/>
        </w:trPr>
        <w:tc>
          <w:tcPr>
            <w:tcW w:w="1013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6A5EA354" w14:textId="77777777" w:rsidR="00B54C49" w:rsidRDefault="00B54C49" w:rsidP="00B54C49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une fois tous les trois mois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4BACB451" w14:textId="77777777" w:rsidR="00B54C49" w:rsidRPr="00234C23" w:rsidRDefault="00B54C49" w:rsidP="00B54C4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3B8E695C" w14:textId="77777777" w:rsidR="00B54C49" w:rsidRDefault="00B54C49" w:rsidP="00B54C49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  <w:gridSpan w:val="2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  <w:vAlign w:val="center"/>
          </w:tcPr>
          <w:p w14:paraId="616CB168" w14:textId="77777777" w:rsidR="00B54C49" w:rsidRDefault="00B54C49" w:rsidP="00B54C49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</w:rPr>
            </w:pPr>
          </w:p>
        </w:tc>
      </w:tr>
      <w:tr w:rsidR="00B54C49" w14:paraId="4B886184" w14:textId="77777777">
        <w:trPr>
          <w:gridAfter w:val="1"/>
          <w:wAfter w:w="10" w:type="dxa"/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017D3" w14:textId="77777777" w:rsidR="00B54C49" w:rsidRDefault="00B54C49" w:rsidP="00B54C4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Nettoyage de la totalité des vitres, des encadrements, des miroirs grandes hauteurs des sanitaires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EEF10" w14:textId="77777777" w:rsidR="00B54C49" w:rsidRPr="00234C23" w:rsidRDefault="00B54C49" w:rsidP="00B54C49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5500 m2 (face externe et interne)</w:t>
            </w:r>
          </w:p>
        </w:tc>
        <w:tc>
          <w:tcPr>
            <w:tcW w:w="19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AF62AED" w14:textId="77777777" w:rsidR="00B54C49" w:rsidRDefault="00B54C49" w:rsidP="00B54C49">
            <w:pPr>
              <w:suppressAutoHyphens w:val="0"/>
              <w:jc w:val="center"/>
            </w:pPr>
          </w:p>
        </w:tc>
        <w:tc>
          <w:tcPr>
            <w:tcW w:w="2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50D9B883" w14:textId="77777777" w:rsidR="00B54C49" w:rsidRDefault="00B54C49" w:rsidP="00B54C49">
            <w:pPr>
              <w:jc w:val="center"/>
            </w:pPr>
          </w:p>
        </w:tc>
      </w:tr>
      <w:tr w:rsidR="00B54C49" w14:paraId="35B31C41" w14:textId="77777777">
        <w:trPr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4A11DC52" w14:textId="77777777" w:rsidR="00B54C49" w:rsidRDefault="00B54C49" w:rsidP="00B54C49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une fois tous les six mois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2A3E07B0" w14:textId="77777777" w:rsidR="00B54C49" w:rsidRPr="00234C23" w:rsidRDefault="00B54C49" w:rsidP="00B54C4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28B9B2DF" w14:textId="77777777" w:rsidR="00B54C49" w:rsidRDefault="00B54C49" w:rsidP="00B54C49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  <w:vAlign w:val="center"/>
          </w:tcPr>
          <w:p w14:paraId="770FD6DF" w14:textId="77777777" w:rsidR="00B54C49" w:rsidRDefault="00B54C49" w:rsidP="00B54C49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</w:rPr>
            </w:pPr>
          </w:p>
        </w:tc>
      </w:tr>
      <w:tr w:rsidR="00B54C49" w14:paraId="4105F8D9" w14:textId="77777777">
        <w:trPr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FAB2D" w14:textId="77777777" w:rsidR="00B54C49" w:rsidRDefault="00B54C49" w:rsidP="00B54C4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  <w:bCs/>
              </w:rPr>
              <w:t xml:space="preserve">Dépoussiérage des plinthes apparentes, réseaux apparents (gaines, tuyaux, goulottes) radiateurs apparents, mains courantes, rampes d'escalier et badgeuses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66B4B8" w14:textId="77777777" w:rsidR="00B54C49" w:rsidRPr="00234C23" w:rsidRDefault="00B54C49" w:rsidP="00B54C49">
            <w:pPr>
              <w:snapToGrid w:val="0"/>
              <w:jc w:val="center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</w:rPr>
              <w:t>/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FA261" w14:textId="77777777" w:rsidR="00B54C49" w:rsidRDefault="00B54C49" w:rsidP="00B54C49">
            <w:pPr>
              <w:snapToGrid w:val="0"/>
              <w:jc w:val="center"/>
            </w:pPr>
            <w:r>
              <w:rPr>
                <w:rFonts w:ascii="Arial" w:hAnsi="Arial" w:cs="Arial"/>
                <w:b/>
              </w:rPr>
              <w:t>/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752B2C" w14:textId="77777777" w:rsidR="00B54C49" w:rsidRDefault="00B54C49" w:rsidP="00B54C49">
            <w:pPr>
              <w:suppressAutoHyphens w:val="0"/>
              <w:jc w:val="center"/>
            </w:pPr>
          </w:p>
        </w:tc>
      </w:tr>
      <w:tr w:rsidR="00B54C49" w14:paraId="06EADA5D" w14:textId="77777777">
        <w:trPr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1D2869B6" w14:textId="77777777" w:rsidR="00B54C49" w:rsidRDefault="00B54C49" w:rsidP="00B54C49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une fois par an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326C2C88" w14:textId="77777777" w:rsidR="00B54C49" w:rsidRPr="00234C23" w:rsidRDefault="00B54C49" w:rsidP="00B54C4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7AF526D5" w14:textId="77777777" w:rsidR="00B54C49" w:rsidRDefault="00B54C49" w:rsidP="00B54C49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7F5"/>
            <w:vAlign w:val="center"/>
          </w:tcPr>
          <w:p w14:paraId="29DFB9E2" w14:textId="77777777" w:rsidR="00B54C49" w:rsidRDefault="00B54C49" w:rsidP="00B54C49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B54C49" w14:paraId="52DDE536" w14:textId="77777777">
        <w:trPr>
          <w:gridAfter w:val="1"/>
          <w:wAfter w:w="10" w:type="dxa"/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7CB4B" w14:textId="77777777" w:rsidR="00B54C49" w:rsidRDefault="00B54C49" w:rsidP="00B54C4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Décapage et spray méthode des sols en marbre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EEE36" w14:textId="77777777" w:rsidR="00B54C49" w:rsidRPr="00234C23" w:rsidRDefault="00B54C49" w:rsidP="00B54C49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350 m2</w:t>
            </w:r>
          </w:p>
        </w:tc>
        <w:tc>
          <w:tcPr>
            <w:tcW w:w="19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6957218" w14:textId="77777777" w:rsidR="00B54C49" w:rsidRDefault="00B54C49" w:rsidP="00B54C49">
            <w:pPr>
              <w:suppressAutoHyphens w:val="0"/>
              <w:jc w:val="center"/>
            </w:pPr>
          </w:p>
        </w:tc>
        <w:tc>
          <w:tcPr>
            <w:tcW w:w="2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0E46F2D1" w14:textId="77777777" w:rsidR="00B54C49" w:rsidRDefault="00B54C49" w:rsidP="00B54C49">
            <w:pPr>
              <w:jc w:val="center"/>
            </w:pPr>
          </w:p>
        </w:tc>
      </w:tr>
      <w:tr w:rsidR="00B54C49" w14:paraId="7950B015" w14:textId="77777777">
        <w:trPr>
          <w:trHeight w:val="280"/>
        </w:trPr>
        <w:tc>
          <w:tcPr>
            <w:tcW w:w="1013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AF25AE" w14:textId="77777777" w:rsidR="00B54C49" w:rsidRDefault="00B54C49" w:rsidP="00B54C4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Dépoussiérage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des meubles hauts (si libérés)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54E9D" w14:textId="77777777" w:rsidR="00B54C49" w:rsidRDefault="00B54C49" w:rsidP="00B54C49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1901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5C509" w14:textId="77777777" w:rsidR="00B54C49" w:rsidRDefault="00B54C49" w:rsidP="00B54C49">
            <w:pPr>
              <w:snapToGrid w:val="0"/>
              <w:jc w:val="center"/>
            </w:pPr>
            <w:r>
              <w:rPr>
                <w:rFonts w:ascii="Arial" w:hAnsi="Arial" w:cs="Arial"/>
                <w:b/>
              </w:rPr>
              <w:t>/</w:t>
            </w:r>
          </w:p>
        </w:tc>
        <w:tc>
          <w:tcPr>
            <w:tcW w:w="2445" w:type="dxa"/>
            <w:gridSpan w:val="2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C4C89A" w14:textId="77777777" w:rsidR="00B54C49" w:rsidRDefault="00B54C49" w:rsidP="00B54C49">
            <w:pPr>
              <w:suppressAutoHyphens w:val="0"/>
              <w:jc w:val="center"/>
            </w:pPr>
          </w:p>
        </w:tc>
      </w:tr>
      <w:tr w:rsidR="00B54C49" w14:paraId="7A164872" w14:textId="77777777">
        <w:trPr>
          <w:trHeight w:hRule="exact" w:val="85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2780044D" w14:textId="77777777" w:rsidR="00B54C49" w:rsidRDefault="00B54C49" w:rsidP="00B54C49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7531BC63" w14:textId="77777777" w:rsidR="00B54C49" w:rsidRDefault="00B54C49" w:rsidP="00B54C49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10150792" w14:textId="77777777" w:rsidR="00B54C49" w:rsidRDefault="00B54C49" w:rsidP="00B54C49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7F5"/>
            <w:vAlign w:val="center"/>
          </w:tcPr>
          <w:p w14:paraId="11D02B35" w14:textId="77777777" w:rsidR="00B54C49" w:rsidRDefault="00B54C49" w:rsidP="00B54C49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B54C49" w14:paraId="1646C470" w14:textId="77777777">
        <w:trPr>
          <w:trHeight w:val="335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E64675" w14:textId="77777777" w:rsidR="00B54C49" w:rsidRDefault="00B54C49" w:rsidP="00B54C49">
            <w:pPr>
              <w:pStyle w:val="Titre5"/>
              <w:tabs>
                <w:tab w:val="left" w:pos="0"/>
              </w:tabs>
              <w:snapToGrid w:val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COUT ANNUEL HT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29D8E2" w14:textId="77777777" w:rsidR="00B54C49" w:rsidRDefault="00B54C49" w:rsidP="00B54C49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7242E7" w14:textId="77777777" w:rsidR="00B54C49" w:rsidRDefault="00B54C49" w:rsidP="00B54C49">
            <w:pPr>
              <w:snapToGrid w:val="0"/>
              <w:jc w:val="center"/>
              <w:rPr>
                <w:b/>
                <w:bCs/>
              </w:rPr>
            </w:pPr>
            <w:r>
              <w:rPr>
                <w:rFonts w:ascii="Arial" w:hAnsi="Arial" w:cs="Arial"/>
                <w:b/>
              </w:rPr>
              <w:t>/</w:t>
            </w:r>
          </w:p>
        </w:tc>
        <w:tc>
          <w:tcPr>
            <w:tcW w:w="2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D4181" w14:textId="77777777" w:rsidR="00B54C49" w:rsidRDefault="00B54C49" w:rsidP="00B54C49">
            <w:pPr>
              <w:snapToGrid w:val="0"/>
              <w:jc w:val="center"/>
            </w:pPr>
          </w:p>
        </w:tc>
      </w:tr>
      <w:tr w:rsidR="00B54C49" w14:paraId="7E14D196" w14:textId="77777777">
        <w:trPr>
          <w:trHeight w:val="335"/>
        </w:trPr>
        <w:tc>
          <w:tcPr>
            <w:tcW w:w="101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FE65DEA" w14:textId="77777777" w:rsidR="00B54C49" w:rsidRDefault="00B54C49" w:rsidP="00B54C49">
            <w:pPr>
              <w:pStyle w:val="Titre5"/>
              <w:tabs>
                <w:tab w:val="left" w:pos="0"/>
              </w:tabs>
              <w:snapToGrid w:val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COUT TOTAL ANNUEL H.T. Avec CONSOMMABLES (savon, papier hygiénique)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ADC980" w14:textId="77777777" w:rsidR="00B54C49" w:rsidRDefault="00B54C49" w:rsidP="00B54C49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D181820" w14:textId="77777777" w:rsidR="00B54C49" w:rsidRDefault="00B54C49" w:rsidP="00B54C49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rFonts w:ascii="Arial" w:hAnsi="Arial" w:cs="Arial"/>
                <w:b/>
              </w:rPr>
              <w:t>/</w:t>
            </w:r>
          </w:p>
        </w:tc>
        <w:tc>
          <w:tcPr>
            <w:tcW w:w="2445" w:type="dxa"/>
            <w:gridSpan w:val="2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6281A8" w14:textId="77777777" w:rsidR="00B54C49" w:rsidRDefault="00B54C49" w:rsidP="00B54C49">
            <w:pPr>
              <w:snapToGrid w:val="0"/>
              <w:jc w:val="center"/>
            </w:pPr>
          </w:p>
        </w:tc>
      </w:tr>
    </w:tbl>
    <w:p w14:paraId="7FB9533C" w14:textId="77777777" w:rsidR="00B95356" w:rsidRDefault="00B95356">
      <w:pPr>
        <w:jc w:val="center"/>
      </w:pPr>
    </w:p>
    <w:p w14:paraId="03BB2CCC" w14:textId="77777777" w:rsidR="00B95356" w:rsidRDefault="00B95356">
      <w:pPr>
        <w:jc w:val="center"/>
        <w:rPr>
          <w:rFonts w:ascii="Arial" w:hAnsi="Arial" w:cs="Arial"/>
          <w:b/>
        </w:rPr>
      </w:pPr>
    </w:p>
    <w:p w14:paraId="3EB2354C" w14:textId="77777777" w:rsidR="00B95356" w:rsidRDefault="00B95356">
      <w:pPr>
        <w:jc w:val="center"/>
        <w:rPr>
          <w:rFonts w:ascii="Arial" w:hAnsi="Arial" w:cs="Arial"/>
          <w:b/>
        </w:rPr>
      </w:pPr>
    </w:p>
    <w:p w14:paraId="55B37E5F" w14:textId="77777777" w:rsidR="00B95356" w:rsidRDefault="00B95356">
      <w:pPr>
        <w:jc w:val="center"/>
        <w:rPr>
          <w:rFonts w:ascii="Arial" w:hAnsi="Arial" w:cs="Arial"/>
          <w:b/>
        </w:rPr>
      </w:pPr>
    </w:p>
    <w:p w14:paraId="6203F394" w14:textId="77777777" w:rsidR="00B95356" w:rsidRDefault="00B95356">
      <w:pPr>
        <w:jc w:val="center"/>
        <w:rPr>
          <w:rFonts w:ascii="Arial" w:hAnsi="Arial" w:cs="Arial"/>
          <w:b/>
        </w:rPr>
      </w:pPr>
    </w:p>
    <w:p w14:paraId="4CA45247" w14:textId="77777777" w:rsidR="00B95356" w:rsidRDefault="00B95356">
      <w:pPr>
        <w:jc w:val="center"/>
        <w:rPr>
          <w:rFonts w:ascii="Arial" w:hAnsi="Arial" w:cs="Arial"/>
          <w:b/>
        </w:rPr>
      </w:pPr>
    </w:p>
    <w:p w14:paraId="56F53BA4" w14:textId="77777777" w:rsidR="00B95356" w:rsidRDefault="00B95356">
      <w:pPr>
        <w:jc w:val="center"/>
        <w:rPr>
          <w:rFonts w:ascii="Arial" w:hAnsi="Arial" w:cs="Arial"/>
          <w:b/>
        </w:rPr>
      </w:pPr>
    </w:p>
    <w:p w14:paraId="18FDF838" w14:textId="77777777" w:rsidR="00B95356" w:rsidRDefault="00B95356">
      <w:pPr>
        <w:jc w:val="center"/>
        <w:rPr>
          <w:rFonts w:ascii="Arial" w:hAnsi="Arial" w:cs="Arial"/>
          <w:b/>
        </w:rPr>
      </w:pPr>
    </w:p>
    <w:p w14:paraId="62283690" w14:textId="77777777" w:rsidR="00B95356" w:rsidRDefault="00B95356">
      <w:pPr>
        <w:jc w:val="center"/>
        <w:rPr>
          <w:rFonts w:ascii="Arial" w:hAnsi="Arial" w:cs="Arial"/>
          <w:b/>
        </w:rPr>
      </w:pPr>
    </w:p>
    <w:p w14:paraId="3BC21152" w14:textId="77777777" w:rsidR="00B95356" w:rsidRDefault="00B95356">
      <w:pPr>
        <w:jc w:val="center"/>
        <w:rPr>
          <w:rFonts w:ascii="Arial" w:hAnsi="Arial" w:cs="Arial"/>
          <w:b/>
        </w:rPr>
      </w:pPr>
    </w:p>
    <w:p w14:paraId="1F1F5CEB" w14:textId="77777777" w:rsidR="00B95356" w:rsidRDefault="00B95356">
      <w:pPr>
        <w:jc w:val="center"/>
        <w:rPr>
          <w:rFonts w:ascii="Arial" w:hAnsi="Arial" w:cs="Arial"/>
          <w:b/>
        </w:rPr>
      </w:pPr>
    </w:p>
    <w:p w14:paraId="113C6CF4" w14:textId="77777777" w:rsidR="00B95356" w:rsidRDefault="00B95356">
      <w:pPr>
        <w:jc w:val="center"/>
        <w:rPr>
          <w:rFonts w:ascii="Arial" w:hAnsi="Arial" w:cs="Arial"/>
          <w:b/>
        </w:rPr>
      </w:pPr>
    </w:p>
    <w:p w14:paraId="562C8E5A" w14:textId="77777777" w:rsidR="00B95356" w:rsidRDefault="00B95356">
      <w:pPr>
        <w:jc w:val="center"/>
        <w:rPr>
          <w:rFonts w:ascii="Arial" w:hAnsi="Arial" w:cs="Arial"/>
          <w:b/>
        </w:rPr>
      </w:pPr>
    </w:p>
    <w:p w14:paraId="065DF801" w14:textId="77777777" w:rsidR="00B95356" w:rsidRDefault="00B95356">
      <w:pPr>
        <w:jc w:val="center"/>
        <w:rPr>
          <w:rFonts w:ascii="Arial" w:hAnsi="Arial" w:cs="Arial"/>
          <w:b/>
        </w:rPr>
      </w:pPr>
    </w:p>
    <w:p w14:paraId="5DFFE1A7" w14:textId="77777777" w:rsidR="00B95356" w:rsidRDefault="00B95356">
      <w:pPr>
        <w:jc w:val="center"/>
        <w:rPr>
          <w:rFonts w:ascii="Arial" w:hAnsi="Arial" w:cs="Arial"/>
          <w:b/>
        </w:rPr>
      </w:pPr>
    </w:p>
    <w:p w14:paraId="3C80B2B6" w14:textId="77777777" w:rsidR="00B95356" w:rsidRDefault="00B95356">
      <w:pPr>
        <w:jc w:val="center"/>
        <w:rPr>
          <w:rFonts w:ascii="Arial" w:hAnsi="Arial" w:cs="Arial"/>
          <w:b/>
        </w:rPr>
      </w:pPr>
    </w:p>
    <w:p w14:paraId="3054D14D" w14:textId="77777777" w:rsidR="00B95356" w:rsidRDefault="00B95356">
      <w:pPr>
        <w:jc w:val="center"/>
        <w:rPr>
          <w:rFonts w:ascii="Arial" w:hAnsi="Arial" w:cs="Arial"/>
          <w:b/>
        </w:rPr>
      </w:pPr>
    </w:p>
    <w:p w14:paraId="40EE4101" w14:textId="77777777" w:rsidR="00B95356" w:rsidRDefault="00B95356">
      <w:pPr>
        <w:jc w:val="center"/>
        <w:rPr>
          <w:rFonts w:ascii="Arial" w:hAnsi="Arial" w:cs="Arial"/>
          <w:b/>
        </w:rPr>
      </w:pPr>
    </w:p>
    <w:p w14:paraId="0F408887" w14:textId="77777777" w:rsidR="00B95356" w:rsidRDefault="00B95356">
      <w:pPr>
        <w:jc w:val="center"/>
        <w:rPr>
          <w:rFonts w:ascii="Arial" w:hAnsi="Arial" w:cs="Arial"/>
          <w:b/>
        </w:rPr>
      </w:pPr>
    </w:p>
    <w:p w14:paraId="39C24942" w14:textId="77777777" w:rsidR="00B95356" w:rsidRDefault="00B95356">
      <w:pPr>
        <w:jc w:val="center"/>
        <w:rPr>
          <w:rFonts w:ascii="Arial" w:hAnsi="Arial" w:cs="Arial"/>
          <w:b/>
        </w:rPr>
      </w:pPr>
    </w:p>
    <w:p w14:paraId="6D8134E0" w14:textId="77777777" w:rsidR="00B95356" w:rsidRDefault="00B95356">
      <w:pPr>
        <w:jc w:val="center"/>
        <w:rPr>
          <w:rFonts w:ascii="Arial" w:hAnsi="Arial" w:cs="Arial"/>
          <w:b/>
        </w:rPr>
      </w:pPr>
    </w:p>
    <w:p w14:paraId="10D675A8" w14:textId="77777777" w:rsidR="00B95356" w:rsidRDefault="00B95356">
      <w:pPr>
        <w:jc w:val="center"/>
        <w:rPr>
          <w:rFonts w:ascii="Arial" w:hAnsi="Arial" w:cs="Arial"/>
          <w:b/>
        </w:rPr>
      </w:pPr>
    </w:p>
    <w:p w14:paraId="0E6C6050" w14:textId="77777777" w:rsidR="00B95356" w:rsidRDefault="00B95356">
      <w:pPr>
        <w:jc w:val="center"/>
        <w:rPr>
          <w:rFonts w:ascii="Arial" w:hAnsi="Arial" w:cs="Arial"/>
          <w:b/>
        </w:rPr>
      </w:pPr>
    </w:p>
    <w:p w14:paraId="6EB78BF7" w14:textId="77777777" w:rsidR="00B95356" w:rsidRDefault="00B95356">
      <w:pPr>
        <w:jc w:val="center"/>
        <w:rPr>
          <w:rFonts w:ascii="Arial" w:hAnsi="Arial" w:cs="Arial"/>
          <w:b/>
        </w:rPr>
      </w:pPr>
    </w:p>
    <w:p w14:paraId="128177B2" w14:textId="77777777" w:rsidR="00B95356" w:rsidRDefault="00B95356">
      <w:pPr>
        <w:jc w:val="center"/>
        <w:rPr>
          <w:rFonts w:ascii="Arial" w:hAnsi="Arial" w:cs="Arial"/>
          <w:b/>
        </w:rPr>
      </w:pPr>
    </w:p>
    <w:p w14:paraId="0BD9AFF9" w14:textId="77777777" w:rsidR="00B95356" w:rsidRDefault="00B95356">
      <w:pPr>
        <w:jc w:val="center"/>
        <w:rPr>
          <w:rFonts w:ascii="Arial" w:hAnsi="Arial" w:cs="Arial"/>
          <w:b/>
        </w:rPr>
      </w:pPr>
    </w:p>
    <w:p w14:paraId="3940A1CC" w14:textId="77777777" w:rsidR="00B95356" w:rsidRDefault="00B95356">
      <w:pPr>
        <w:jc w:val="center"/>
        <w:rPr>
          <w:rFonts w:ascii="Arial" w:hAnsi="Arial" w:cs="Arial"/>
          <w:b/>
        </w:rPr>
      </w:pPr>
    </w:p>
    <w:p w14:paraId="7F8BEDBE" w14:textId="77777777" w:rsidR="00B95356" w:rsidRDefault="00B95356">
      <w:pPr>
        <w:jc w:val="center"/>
        <w:rPr>
          <w:rFonts w:ascii="Arial" w:hAnsi="Arial" w:cs="Arial"/>
          <w:b/>
        </w:rPr>
      </w:pPr>
    </w:p>
    <w:p w14:paraId="362C7BAC" w14:textId="77777777" w:rsidR="00B95356" w:rsidRDefault="00B95356">
      <w:pPr>
        <w:jc w:val="center"/>
        <w:rPr>
          <w:rFonts w:ascii="Arial" w:hAnsi="Arial" w:cs="Arial"/>
          <w:b/>
        </w:rPr>
      </w:pPr>
    </w:p>
    <w:p w14:paraId="639153D1" w14:textId="77777777" w:rsidR="00B95356" w:rsidRDefault="00B95356">
      <w:pPr>
        <w:jc w:val="center"/>
        <w:rPr>
          <w:rFonts w:ascii="Arial" w:hAnsi="Arial" w:cs="Arial"/>
          <w:b/>
        </w:rPr>
      </w:pPr>
    </w:p>
    <w:p w14:paraId="59496D10" w14:textId="77777777" w:rsidR="00B95356" w:rsidRDefault="00B95356">
      <w:pPr>
        <w:jc w:val="center"/>
        <w:rPr>
          <w:rFonts w:ascii="Arial" w:hAnsi="Arial" w:cs="Arial"/>
          <w:b/>
        </w:rPr>
      </w:pPr>
    </w:p>
    <w:p w14:paraId="70E9ED7B" w14:textId="77777777" w:rsidR="00B95356" w:rsidRDefault="00B95356">
      <w:pPr>
        <w:jc w:val="center"/>
        <w:rPr>
          <w:rFonts w:ascii="Arial" w:hAnsi="Arial" w:cs="Arial"/>
          <w:b/>
        </w:rPr>
      </w:pPr>
    </w:p>
    <w:p w14:paraId="59486C63" w14:textId="77777777" w:rsidR="00B95356" w:rsidRDefault="00B95356">
      <w:pPr>
        <w:jc w:val="center"/>
        <w:rPr>
          <w:rFonts w:ascii="Arial" w:hAnsi="Arial" w:cs="Arial"/>
          <w:b/>
        </w:rPr>
      </w:pPr>
    </w:p>
    <w:p w14:paraId="4A72F099" w14:textId="77777777" w:rsidR="00B95356" w:rsidRDefault="00B95356">
      <w:pPr>
        <w:jc w:val="center"/>
        <w:rPr>
          <w:rFonts w:ascii="Arial" w:hAnsi="Arial" w:cs="Arial"/>
          <w:b/>
        </w:rPr>
      </w:pPr>
    </w:p>
    <w:p w14:paraId="3685073B" w14:textId="77777777" w:rsidR="00B95356" w:rsidRDefault="00B95356">
      <w:pPr>
        <w:jc w:val="center"/>
        <w:rPr>
          <w:rFonts w:ascii="Arial" w:hAnsi="Arial" w:cs="Arial"/>
          <w:b/>
        </w:rPr>
      </w:pPr>
    </w:p>
    <w:p w14:paraId="2873409F" w14:textId="77777777" w:rsidR="00B95356" w:rsidRDefault="00B95356">
      <w:pPr>
        <w:jc w:val="center"/>
        <w:rPr>
          <w:rFonts w:ascii="Arial" w:hAnsi="Arial" w:cs="Arial"/>
          <w:b/>
        </w:rPr>
      </w:pPr>
    </w:p>
    <w:p w14:paraId="6882D399" w14:textId="77777777" w:rsidR="00B95356" w:rsidRDefault="00B95356">
      <w:pPr>
        <w:jc w:val="center"/>
        <w:rPr>
          <w:rFonts w:ascii="Arial" w:hAnsi="Arial" w:cs="Arial"/>
          <w:b/>
        </w:rPr>
      </w:pPr>
    </w:p>
    <w:p w14:paraId="7DFC8B7D" w14:textId="77777777" w:rsidR="00B95356" w:rsidRDefault="00B95356">
      <w:pPr>
        <w:jc w:val="center"/>
        <w:rPr>
          <w:rFonts w:ascii="Arial" w:hAnsi="Arial" w:cs="Arial"/>
          <w:b/>
        </w:rPr>
      </w:pPr>
    </w:p>
    <w:p w14:paraId="5C8044BA" w14:textId="77777777" w:rsidR="00B95356" w:rsidRDefault="00B95356">
      <w:pPr>
        <w:jc w:val="center"/>
        <w:rPr>
          <w:rFonts w:ascii="Arial" w:hAnsi="Arial" w:cs="Arial"/>
          <w:b/>
        </w:rPr>
      </w:pPr>
    </w:p>
    <w:p w14:paraId="3FD97966" w14:textId="77777777" w:rsidR="00B95356" w:rsidRDefault="00B95356">
      <w:pPr>
        <w:pStyle w:val="Titre2"/>
        <w:numPr>
          <w:ilvl w:val="0"/>
          <w:numId w:val="0"/>
        </w:num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i/>
          <w:iCs/>
        </w:rPr>
        <w:lastRenderedPageBreak/>
        <w:t xml:space="preserve">Site : </w:t>
      </w:r>
      <w:r>
        <w:rPr>
          <w:rFonts w:ascii="Arial" w:hAnsi="Arial" w:cs="Arial"/>
          <w:b w:val="0"/>
          <w:i/>
          <w:iCs/>
        </w:rPr>
        <w:t xml:space="preserve">19 avenue du </w:t>
      </w:r>
      <w:proofErr w:type="spellStart"/>
      <w:r>
        <w:rPr>
          <w:rFonts w:ascii="Arial" w:hAnsi="Arial" w:cs="Arial"/>
          <w:b w:val="0"/>
          <w:i/>
          <w:iCs/>
        </w:rPr>
        <w:t>maine</w:t>
      </w:r>
      <w:proofErr w:type="spellEnd"/>
      <w:r>
        <w:rPr>
          <w:rFonts w:ascii="Arial" w:hAnsi="Arial" w:cs="Arial"/>
          <w:b w:val="0"/>
          <w:i/>
          <w:iCs/>
        </w:rPr>
        <w:t xml:space="preserve"> - Paris 15 </w:t>
      </w:r>
      <w:proofErr w:type="spellStart"/>
      <w:r>
        <w:rPr>
          <w:rFonts w:ascii="Arial" w:hAnsi="Arial" w:cs="Arial"/>
          <w:b w:val="0"/>
          <w:i/>
          <w:iCs/>
        </w:rPr>
        <w:t>ème</w:t>
      </w:r>
      <w:proofErr w:type="spellEnd"/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35"/>
        <w:gridCol w:w="1905"/>
        <w:gridCol w:w="2310"/>
        <w:gridCol w:w="2223"/>
        <w:gridCol w:w="10"/>
      </w:tblGrid>
      <w:tr w:rsidR="00B95356" w14:paraId="01792037" w14:textId="77777777">
        <w:trPr>
          <w:trHeight w:val="258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15131221" w14:textId="77777777" w:rsidR="00B95356" w:rsidRDefault="00B95356">
            <w:pPr>
              <w:pStyle w:val="Titre2"/>
              <w:tabs>
                <w:tab w:val="left" w:pos="0"/>
              </w:tabs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P R E S T A T I O N S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AB27D3" w14:textId="77777777" w:rsidR="00B95356" w:rsidRDefault="00B95356">
            <w:pPr>
              <w:pStyle w:val="Titre2"/>
              <w:tabs>
                <w:tab w:val="left" w:pos="0"/>
              </w:tabs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QUANTITE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C238719" w14:textId="77777777" w:rsidR="00B95356" w:rsidRDefault="00B95356">
            <w:pPr>
              <w:snapToGrid w:val="0"/>
              <w:ind w:left="72" w:hanging="7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PRIX </w:t>
            </w:r>
          </w:p>
          <w:p w14:paraId="1A027B76" w14:textId="77777777" w:rsidR="00B95356" w:rsidRDefault="00B95356">
            <w:pPr>
              <w:pStyle w:val="Titre2"/>
              <w:tabs>
                <w:tab w:val="left" w:pos="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UNITAIRE (par m2, par bloc, par container…)</w:t>
            </w:r>
          </w:p>
        </w:tc>
        <w:tc>
          <w:tcPr>
            <w:tcW w:w="22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472C3D" w14:textId="77777777" w:rsidR="00B95356" w:rsidRDefault="00B95356">
            <w:pPr>
              <w:pStyle w:val="Titre2"/>
              <w:tabs>
                <w:tab w:val="left" w:pos="0"/>
              </w:tabs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FORFAIT ANNUEL</w:t>
            </w:r>
          </w:p>
        </w:tc>
      </w:tr>
      <w:tr w:rsidR="00B95356" w14:paraId="5F8606E9" w14:textId="77777777">
        <w:trPr>
          <w:trHeight w:val="280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FE7F5"/>
            <w:vAlign w:val="center"/>
          </w:tcPr>
          <w:p w14:paraId="1ED5A1CB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une fois par jour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FE7F5"/>
            <w:vAlign w:val="center"/>
          </w:tcPr>
          <w:p w14:paraId="04ACAAFD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FE7F5"/>
            <w:vAlign w:val="center"/>
          </w:tcPr>
          <w:p w14:paraId="6F285A67" w14:textId="77777777" w:rsidR="00B95356" w:rsidRDefault="00B95356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7F5"/>
            <w:vAlign w:val="center"/>
          </w:tcPr>
          <w:p w14:paraId="7A21033C" w14:textId="77777777" w:rsidR="00B95356" w:rsidRDefault="00B95356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</w:rPr>
            </w:pPr>
          </w:p>
        </w:tc>
      </w:tr>
      <w:tr w:rsidR="00B95356" w14:paraId="657131F7" w14:textId="77777777">
        <w:trPr>
          <w:gridAfter w:val="1"/>
          <w:wAfter w:w="10" w:type="dxa"/>
          <w:trHeight w:val="280"/>
        </w:trPr>
        <w:tc>
          <w:tcPr>
            <w:tcW w:w="973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B10" w14:textId="77777777" w:rsidR="00B95356" w:rsidRDefault="00B95356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Ménage accès et parties communes, salles de réunion (6), couloirs, escaliers (5 cages d'escaliers), ascenseurs.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E9264E" w14:textId="77777777" w:rsidR="00B95356" w:rsidRDefault="00B95356">
            <w:pPr>
              <w:snapToGrid w:val="0"/>
              <w:jc w:val="center"/>
            </w:pPr>
          </w:p>
        </w:tc>
        <w:tc>
          <w:tcPr>
            <w:tcW w:w="23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56F285F" w14:textId="77777777" w:rsidR="00B95356" w:rsidRDefault="00B95356">
            <w:pPr>
              <w:suppressAutoHyphens w:val="0"/>
              <w:jc w:val="center"/>
            </w:pPr>
          </w:p>
        </w:tc>
        <w:tc>
          <w:tcPr>
            <w:tcW w:w="2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546C9A88" w14:textId="77777777" w:rsidR="00B95356" w:rsidRDefault="00B95356">
            <w:pPr>
              <w:jc w:val="center"/>
            </w:pPr>
          </w:p>
        </w:tc>
      </w:tr>
      <w:tr w:rsidR="00B95356" w14:paraId="7559936F" w14:textId="77777777">
        <w:trPr>
          <w:gridAfter w:val="1"/>
          <w:wAfter w:w="10" w:type="dxa"/>
          <w:trHeight w:val="70"/>
        </w:trPr>
        <w:tc>
          <w:tcPr>
            <w:tcW w:w="97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6B369" w14:textId="77777777" w:rsidR="00B95356" w:rsidRPr="00234C23" w:rsidRDefault="00B95356">
            <w:pPr>
              <w:snapToGrid w:val="0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  <w:b/>
              </w:rPr>
              <w:t xml:space="preserve">* </w:t>
            </w:r>
            <w:r w:rsidRPr="00234C23">
              <w:rPr>
                <w:rFonts w:ascii="Arial" w:hAnsi="Arial" w:cs="Arial"/>
              </w:rPr>
              <w:t xml:space="preserve">Nettoyage et désinfection des sanitaires </w:t>
            </w:r>
            <w:r w:rsidR="00DD5A6B" w:rsidRPr="00234C23">
              <w:rPr>
                <w:rFonts w:ascii="Arial" w:hAnsi="Arial" w:cs="Arial"/>
              </w:rPr>
              <w:t xml:space="preserve">et douches </w:t>
            </w:r>
            <w:r w:rsidRPr="00234C23">
              <w:rPr>
                <w:rFonts w:ascii="Arial" w:hAnsi="Arial" w:cs="Arial"/>
              </w:rPr>
              <w:t>(sol, lavabos, robinetterie, poignées de porte, carrelage mural autour des éléments, etc.)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DA574" w14:textId="77777777" w:rsidR="00B95356" w:rsidRDefault="00B95356">
            <w:pPr>
              <w:snapToGrid w:val="0"/>
              <w:jc w:val="center"/>
            </w:pPr>
          </w:p>
        </w:tc>
        <w:tc>
          <w:tcPr>
            <w:tcW w:w="23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B71129B" w14:textId="77777777" w:rsidR="00B95356" w:rsidRDefault="00B95356">
            <w:pPr>
              <w:jc w:val="center"/>
            </w:pPr>
          </w:p>
        </w:tc>
        <w:tc>
          <w:tcPr>
            <w:tcW w:w="2223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4BE39861" w14:textId="77777777" w:rsidR="00B95356" w:rsidRDefault="00B95356">
            <w:pPr>
              <w:jc w:val="center"/>
            </w:pPr>
          </w:p>
        </w:tc>
      </w:tr>
      <w:tr w:rsidR="00B95356" w14:paraId="720C8E10" w14:textId="77777777">
        <w:trPr>
          <w:gridAfter w:val="1"/>
          <w:wAfter w:w="10" w:type="dxa"/>
          <w:trHeight w:val="280"/>
        </w:trPr>
        <w:tc>
          <w:tcPr>
            <w:tcW w:w="97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9ED22" w14:textId="77777777" w:rsidR="00B95356" w:rsidRPr="00234C23" w:rsidRDefault="00B95356">
            <w:pPr>
              <w:pStyle w:val="Index"/>
              <w:suppressLineNumbers w:val="0"/>
              <w:snapToGrid w:val="0"/>
              <w:rPr>
                <w:rFonts w:ascii="Arial" w:hAnsi="Arial" w:cs="Arial"/>
                <w:bCs/>
              </w:rPr>
            </w:pPr>
            <w:r w:rsidRPr="00234C23">
              <w:rPr>
                <w:rFonts w:ascii="Arial" w:hAnsi="Arial" w:cs="Arial"/>
              </w:rPr>
              <w:t>* Ramassage des déchets dans les cours et parking et vidages des cendriers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AE2BB" w14:textId="77777777" w:rsidR="00B95356" w:rsidRDefault="00B95356">
            <w:pPr>
              <w:snapToGrid w:val="0"/>
              <w:jc w:val="center"/>
            </w:pPr>
          </w:p>
        </w:tc>
        <w:tc>
          <w:tcPr>
            <w:tcW w:w="23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328EE50" w14:textId="77777777" w:rsidR="00B95356" w:rsidRDefault="00B95356">
            <w:pPr>
              <w:jc w:val="center"/>
            </w:pPr>
          </w:p>
        </w:tc>
        <w:tc>
          <w:tcPr>
            <w:tcW w:w="2223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244B2664" w14:textId="77777777" w:rsidR="00B95356" w:rsidRDefault="00B95356">
            <w:pPr>
              <w:jc w:val="center"/>
            </w:pPr>
          </w:p>
        </w:tc>
      </w:tr>
      <w:tr w:rsidR="00B95356" w14:paraId="51547B6E" w14:textId="77777777">
        <w:trPr>
          <w:gridAfter w:val="1"/>
          <w:wAfter w:w="10" w:type="dxa"/>
          <w:trHeight w:val="280"/>
        </w:trPr>
        <w:tc>
          <w:tcPr>
            <w:tcW w:w="97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2DD71" w14:textId="77777777" w:rsidR="00B95356" w:rsidRPr="00234C23" w:rsidRDefault="00B95356">
            <w:pPr>
              <w:snapToGrid w:val="0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  <w:b/>
              </w:rPr>
              <w:t xml:space="preserve">* </w:t>
            </w:r>
            <w:r w:rsidRPr="00234C23">
              <w:rPr>
                <w:rFonts w:ascii="Arial" w:hAnsi="Arial" w:cs="Arial"/>
              </w:rPr>
              <w:t xml:space="preserve">Sortie et rentrée des containers à ordures du </w:t>
            </w:r>
            <w:proofErr w:type="gramStart"/>
            <w:r w:rsidRPr="00234C23">
              <w:rPr>
                <w:rFonts w:ascii="Arial" w:hAnsi="Arial" w:cs="Arial"/>
              </w:rPr>
              <w:t>lundi  au</w:t>
            </w:r>
            <w:proofErr w:type="gramEnd"/>
            <w:r w:rsidRPr="00234C23">
              <w:rPr>
                <w:rFonts w:ascii="Arial" w:hAnsi="Arial" w:cs="Arial"/>
              </w:rPr>
              <w:t xml:space="preserve"> vendredi (horaires définis par l'administration)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62BF6" w14:textId="77777777" w:rsidR="00B95356" w:rsidRDefault="00B95356">
            <w:pPr>
              <w:snapToGrid w:val="0"/>
              <w:jc w:val="center"/>
            </w:pPr>
          </w:p>
        </w:tc>
        <w:tc>
          <w:tcPr>
            <w:tcW w:w="23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7317C7E" w14:textId="77777777" w:rsidR="00B95356" w:rsidRDefault="00B95356">
            <w:pPr>
              <w:jc w:val="center"/>
            </w:pPr>
          </w:p>
        </w:tc>
        <w:tc>
          <w:tcPr>
            <w:tcW w:w="2223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4081DEFE" w14:textId="77777777" w:rsidR="00B95356" w:rsidRDefault="00B95356">
            <w:pPr>
              <w:jc w:val="center"/>
            </w:pPr>
          </w:p>
        </w:tc>
      </w:tr>
      <w:tr w:rsidR="00B95356" w14:paraId="04F089AE" w14:textId="77777777">
        <w:trPr>
          <w:gridAfter w:val="1"/>
          <w:wAfter w:w="10" w:type="dxa"/>
          <w:trHeight w:val="280"/>
        </w:trPr>
        <w:tc>
          <w:tcPr>
            <w:tcW w:w="97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01DE7" w14:textId="77777777" w:rsidR="00B95356" w:rsidRPr="00234C23" w:rsidRDefault="00B95356">
            <w:pPr>
              <w:snapToGrid w:val="0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</w:rPr>
              <w:t>* Vidage sélectif des corbeilles de bureau et évacuation du pilon (quel que soit le nombre de sacs) y compris les sacs pour destruction confidentiel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7F2D2" w14:textId="77777777" w:rsidR="00B95356" w:rsidRDefault="00B95356">
            <w:pPr>
              <w:snapToGrid w:val="0"/>
              <w:jc w:val="center"/>
            </w:pPr>
          </w:p>
        </w:tc>
        <w:tc>
          <w:tcPr>
            <w:tcW w:w="23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30B3C35" w14:textId="77777777" w:rsidR="00B95356" w:rsidRDefault="00B95356">
            <w:pPr>
              <w:jc w:val="center"/>
            </w:pPr>
          </w:p>
        </w:tc>
        <w:tc>
          <w:tcPr>
            <w:tcW w:w="2223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31116F88" w14:textId="77777777" w:rsidR="00B95356" w:rsidRDefault="00B95356">
            <w:pPr>
              <w:jc w:val="center"/>
            </w:pPr>
          </w:p>
        </w:tc>
      </w:tr>
      <w:tr w:rsidR="00B95356" w14:paraId="05F9F80A" w14:textId="77777777">
        <w:trPr>
          <w:gridAfter w:val="1"/>
          <w:wAfter w:w="10" w:type="dxa"/>
          <w:trHeight w:val="280"/>
        </w:trPr>
        <w:tc>
          <w:tcPr>
            <w:tcW w:w="973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E8073" w14:textId="77777777" w:rsidR="00B95356" w:rsidRPr="00234C23" w:rsidRDefault="00B95356">
            <w:pPr>
              <w:snapToGrid w:val="0"/>
              <w:rPr>
                <w:rFonts w:ascii="Arial" w:hAnsi="Arial" w:cs="Arial"/>
                <w:bCs/>
              </w:rPr>
            </w:pPr>
            <w:r w:rsidRPr="00234C23">
              <w:rPr>
                <w:rFonts w:ascii="Arial" w:hAnsi="Arial" w:cs="Arial"/>
              </w:rPr>
              <w:t>* Nettoyage des poubelles à gobelets.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28402" w14:textId="77777777" w:rsidR="00B95356" w:rsidRDefault="00B95356">
            <w:pPr>
              <w:snapToGrid w:val="0"/>
              <w:jc w:val="center"/>
            </w:pPr>
          </w:p>
        </w:tc>
        <w:tc>
          <w:tcPr>
            <w:tcW w:w="23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6BF1E76" w14:textId="77777777" w:rsidR="00B95356" w:rsidRDefault="00B95356">
            <w:pPr>
              <w:jc w:val="center"/>
            </w:pPr>
          </w:p>
        </w:tc>
        <w:tc>
          <w:tcPr>
            <w:tcW w:w="2223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2D0077A0" w14:textId="77777777" w:rsidR="00B95356" w:rsidRDefault="00B95356">
            <w:pPr>
              <w:jc w:val="center"/>
            </w:pPr>
          </w:p>
        </w:tc>
      </w:tr>
      <w:tr w:rsidR="00B95356" w14:paraId="617F3A4D" w14:textId="77777777">
        <w:trPr>
          <w:trHeight w:val="280"/>
        </w:trPr>
        <w:tc>
          <w:tcPr>
            <w:tcW w:w="97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61AD52F9" w14:textId="77777777" w:rsidR="00B95356" w:rsidRPr="00234C23" w:rsidRDefault="00B95356">
            <w:pPr>
              <w:pStyle w:val="Titre2"/>
              <w:tabs>
                <w:tab w:val="left" w:pos="0"/>
              </w:tabs>
              <w:snapToGrid w:val="0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</w:rPr>
              <w:t>Prestations à effectuer deux fois par semaine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51551544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</w:tcPr>
          <w:p w14:paraId="481DA061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</w:tcPr>
          <w:p w14:paraId="339E7870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B95356" w14:paraId="44AF7F44" w14:textId="77777777">
        <w:trPr>
          <w:gridAfter w:val="1"/>
          <w:wAfter w:w="10" w:type="dxa"/>
          <w:trHeight w:val="280"/>
        </w:trPr>
        <w:tc>
          <w:tcPr>
            <w:tcW w:w="97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C7F1A" w14:textId="77777777" w:rsidR="00B95356" w:rsidRPr="00234C23" w:rsidRDefault="00B95356">
            <w:pPr>
              <w:snapToGrid w:val="0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  <w:b/>
              </w:rPr>
              <w:t xml:space="preserve">* </w:t>
            </w:r>
            <w:r w:rsidRPr="00234C23">
              <w:rPr>
                <w:rFonts w:ascii="Arial" w:hAnsi="Arial" w:cs="Arial"/>
              </w:rPr>
              <w:t>Aspiration des sols des bureaux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4EE32" w14:textId="77777777" w:rsidR="00B95356" w:rsidRDefault="00B95356">
            <w:pPr>
              <w:snapToGrid w:val="0"/>
              <w:jc w:val="center"/>
            </w:pPr>
          </w:p>
        </w:tc>
        <w:tc>
          <w:tcPr>
            <w:tcW w:w="23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AC2E7A1" w14:textId="77777777" w:rsidR="00B95356" w:rsidRDefault="00B95356">
            <w:pPr>
              <w:suppressAutoHyphens w:val="0"/>
              <w:jc w:val="center"/>
            </w:pPr>
          </w:p>
        </w:tc>
        <w:tc>
          <w:tcPr>
            <w:tcW w:w="2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23CE1CF" w14:textId="77777777" w:rsidR="00B95356" w:rsidRDefault="00B95356">
            <w:pPr>
              <w:jc w:val="center"/>
            </w:pPr>
          </w:p>
        </w:tc>
      </w:tr>
      <w:tr w:rsidR="00B95356" w14:paraId="69EE6630" w14:textId="77777777">
        <w:trPr>
          <w:trHeight w:val="280"/>
        </w:trPr>
        <w:tc>
          <w:tcPr>
            <w:tcW w:w="97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1BB22EF8" w14:textId="77777777" w:rsidR="00B95356" w:rsidRPr="00234C23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234C23">
              <w:rPr>
                <w:rFonts w:ascii="Arial" w:hAnsi="Arial" w:cs="Arial"/>
                <w:b/>
              </w:rPr>
              <w:t>Prestations à effectuer une fois par semaine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1DC09CB7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</w:tcPr>
          <w:p w14:paraId="0148C9F0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</w:tcPr>
          <w:p w14:paraId="6077AB2A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B95356" w14:paraId="1D1967EE" w14:textId="77777777">
        <w:trPr>
          <w:trHeight w:val="280"/>
        </w:trPr>
        <w:tc>
          <w:tcPr>
            <w:tcW w:w="97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D3355F" w14:textId="77777777" w:rsidR="00B95356" w:rsidRPr="00234C23" w:rsidRDefault="00B95356">
            <w:pPr>
              <w:snapToGrid w:val="0"/>
              <w:rPr>
                <w:rFonts w:ascii="Arial" w:hAnsi="Arial" w:cs="Arial"/>
                <w:bCs/>
              </w:rPr>
            </w:pPr>
            <w:r w:rsidRPr="00234C23">
              <w:rPr>
                <w:rFonts w:ascii="Arial" w:hAnsi="Arial" w:cs="Arial"/>
                <w:b/>
                <w:bCs/>
              </w:rPr>
              <w:t>*</w:t>
            </w:r>
            <w:r w:rsidRPr="00234C23">
              <w:rPr>
                <w:rFonts w:ascii="Arial" w:hAnsi="Arial" w:cs="Arial"/>
                <w:bCs/>
              </w:rPr>
              <w:t xml:space="preserve"> Dépoussiérage du mobilier (surfaces horizontales et dégagées)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B379F8" w14:textId="77777777" w:rsidR="00B95356" w:rsidRDefault="00B95356">
            <w:pPr>
              <w:snapToGrid w:val="0"/>
              <w:jc w:val="center"/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AEDB2" w14:textId="77777777" w:rsidR="00B95356" w:rsidRDefault="00B95356">
            <w:pPr>
              <w:snapToGrid w:val="0"/>
              <w:jc w:val="center"/>
            </w:pPr>
            <w:r>
              <w:t xml:space="preserve"> / </w:t>
            </w:r>
          </w:p>
        </w:tc>
        <w:tc>
          <w:tcPr>
            <w:tcW w:w="223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15D8DE6" w14:textId="77777777" w:rsidR="00B95356" w:rsidRDefault="00B95356">
            <w:pPr>
              <w:suppressAutoHyphens w:val="0"/>
              <w:jc w:val="center"/>
            </w:pPr>
          </w:p>
        </w:tc>
      </w:tr>
      <w:tr w:rsidR="00B95356" w14:paraId="1BCF7170" w14:textId="77777777">
        <w:trPr>
          <w:gridAfter w:val="1"/>
          <w:wAfter w:w="10" w:type="dxa"/>
          <w:trHeight w:val="280"/>
        </w:trPr>
        <w:tc>
          <w:tcPr>
            <w:tcW w:w="973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4D1DA" w14:textId="77777777" w:rsidR="00B95356" w:rsidRPr="00234C23" w:rsidRDefault="00B95356">
            <w:pPr>
              <w:pStyle w:val="Commentaire1"/>
              <w:snapToGrid w:val="0"/>
              <w:rPr>
                <w:rFonts w:ascii="Arial" w:hAnsi="Arial" w:cs="Arial"/>
                <w:bCs/>
              </w:rPr>
            </w:pPr>
            <w:r w:rsidRPr="00234C23">
              <w:rPr>
                <w:rFonts w:ascii="Arial" w:hAnsi="Arial" w:cs="Arial"/>
              </w:rPr>
              <w:t>* Lavage courant des sols plastiques, parquet vitrifié, sol peint ou carrelé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38179" w14:textId="77777777" w:rsidR="00B95356" w:rsidRDefault="00B95356">
            <w:pPr>
              <w:snapToGrid w:val="0"/>
              <w:jc w:val="center"/>
            </w:pPr>
          </w:p>
        </w:tc>
        <w:tc>
          <w:tcPr>
            <w:tcW w:w="23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BEABA60" w14:textId="77777777" w:rsidR="00B95356" w:rsidRDefault="00B95356">
            <w:pPr>
              <w:suppressAutoHyphens w:val="0"/>
              <w:jc w:val="center"/>
            </w:pPr>
          </w:p>
        </w:tc>
        <w:tc>
          <w:tcPr>
            <w:tcW w:w="2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36FCD04A" w14:textId="77777777" w:rsidR="00B95356" w:rsidRDefault="00B95356">
            <w:pPr>
              <w:jc w:val="center"/>
            </w:pPr>
          </w:p>
        </w:tc>
      </w:tr>
      <w:tr w:rsidR="00B95356" w14:paraId="46669288" w14:textId="77777777">
        <w:trPr>
          <w:trHeight w:val="280"/>
        </w:trPr>
        <w:tc>
          <w:tcPr>
            <w:tcW w:w="97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FA544" w14:textId="77777777" w:rsidR="00B95356" w:rsidRPr="00234C23" w:rsidRDefault="00B95356">
            <w:pPr>
              <w:snapToGrid w:val="0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  <w:b/>
              </w:rPr>
              <w:t>*</w:t>
            </w:r>
            <w:r w:rsidRPr="00234C23">
              <w:rPr>
                <w:rFonts w:ascii="Arial" w:hAnsi="Arial" w:cs="Arial"/>
              </w:rPr>
              <w:t xml:space="preserve"> Nettoyage et désinfection des poubelles des sanitaires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B3D16F" w14:textId="77777777" w:rsidR="00B95356" w:rsidRDefault="00B95356">
            <w:pPr>
              <w:snapToGrid w:val="0"/>
              <w:jc w:val="center"/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765DDA" w14:textId="77777777" w:rsidR="00B95356" w:rsidRDefault="00B95356">
            <w:pPr>
              <w:snapToGrid w:val="0"/>
              <w:jc w:val="center"/>
            </w:pPr>
            <w:r>
              <w:t xml:space="preserve"> / </w:t>
            </w:r>
          </w:p>
        </w:tc>
        <w:tc>
          <w:tcPr>
            <w:tcW w:w="223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4FB43D8" w14:textId="77777777" w:rsidR="00B95356" w:rsidRDefault="00B95356">
            <w:pPr>
              <w:suppressAutoHyphens w:val="0"/>
              <w:jc w:val="center"/>
            </w:pPr>
          </w:p>
        </w:tc>
      </w:tr>
      <w:tr w:rsidR="00B95356" w14:paraId="7B6BE21D" w14:textId="77777777">
        <w:trPr>
          <w:gridAfter w:val="1"/>
          <w:wAfter w:w="10" w:type="dxa"/>
          <w:trHeight w:val="280"/>
        </w:trPr>
        <w:tc>
          <w:tcPr>
            <w:tcW w:w="97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035CF" w14:textId="77777777" w:rsidR="00B95356" w:rsidRPr="00234C23" w:rsidRDefault="00B95356">
            <w:pPr>
              <w:snapToGrid w:val="0"/>
              <w:rPr>
                <w:rFonts w:ascii="Arial" w:hAnsi="Arial" w:cs="Arial"/>
                <w:bCs/>
              </w:rPr>
            </w:pPr>
            <w:r w:rsidRPr="00234C23">
              <w:rPr>
                <w:rFonts w:ascii="Arial" w:hAnsi="Arial" w:cs="Arial"/>
                <w:b/>
                <w:bCs/>
              </w:rPr>
              <w:t>*</w:t>
            </w:r>
            <w:r w:rsidRPr="00234C23">
              <w:rPr>
                <w:rFonts w:ascii="Arial" w:hAnsi="Arial" w:cs="Arial"/>
                <w:bCs/>
              </w:rPr>
              <w:t xml:space="preserve"> Lavage des bacs DIB des corbeilles de bureau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ED2E33" w14:textId="77777777" w:rsidR="00B95356" w:rsidRDefault="00B95356">
            <w:pPr>
              <w:snapToGrid w:val="0"/>
              <w:jc w:val="center"/>
            </w:pPr>
          </w:p>
        </w:tc>
        <w:tc>
          <w:tcPr>
            <w:tcW w:w="23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61238DD" w14:textId="77777777" w:rsidR="00B95356" w:rsidRDefault="00B95356">
            <w:pPr>
              <w:suppressAutoHyphens w:val="0"/>
              <w:jc w:val="center"/>
            </w:pPr>
          </w:p>
        </w:tc>
        <w:tc>
          <w:tcPr>
            <w:tcW w:w="2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41C440F" w14:textId="77777777" w:rsidR="00B95356" w:rsidRDefault="00B95356">
            <w:pPr>
              <w:jc w:val="center"/>
            </w:pPr>
          </w:p>
        </w:tc>
      </w:tr>
      <w:tr w:rsidR="00B95356" w14:paraId="347793F7" w14:textId="77777777">
        <w:trPr>
          <w:gridAfter w:val="1"/>
          <w:wAfter w:w="10" w:type="dxa"/>
          <w:trHeight w:val="280"/>
        </w:trPr>
        <w:tc>
          <w:tcPr>
            <w:tcW w:w="97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E7DAD" w14:textId="77777777" w:rsidR="00B95356" w:rsidRPr="00234C23" w:rsidRDefault="00B445D8">
            <w:pPr>
              <w:snapToGrid w:val="0"/>
              <w:rPr>
                <w:rFonts w:ascii="Arial" w:hAnsi="Arial" w:cs="Arial"/>
                <w:bCs/>
              </w:rPr>
            </w:pPr>
            <w:r w:rsidRPr="00234C23">
              <w:rPr>
                <w:rFonts w:ascii="Arial" w:hAnsi="Arial" w:cs="Arial"/>
                <w:b/>
                <w:bCs/>
              </w:rPr>
              <w:t>*</w:t>
            </w:r>
            <w:r w:rsidRPr="00234C23">
              <w:rPr>
                <w:rFonts w:ascii="Arial" w:hAnsi="Arial" w:cs="Arial"/>
                <w:bCs/>
              </w:rPr>
              <w:t xml:space="preserve"> </w:t>
            </w:r>
            <w:r w:rsidR="00B17AAF" w:rsidRPr="00234C23">
              <w:rPr>
                <w:rFonts w:ascii="Arial" w:hAnsi="Arial" w:cs="Arial"/>
              </w:rPr>
              <w:t>vidage des cendriers extérieurs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B83B87" w14:textId="77777777" w:rsidR="00B95356" w:rsidRDefault="00B95356">
            <w:pPr>
              <w:snapToGrid w:val="0"/>
              <w:jc w:val="center"/>
            </w:pPr>
          </w:p>
        </w:tc>
        <w:tc>
          <w:tcPr>
            <w:tcW w:w="23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6D07041" w14:textId="77777777" w:rsidR="00B95356" w:rsidRDefault="00B95356">
            <w:pPr>
              <w:jc w:val="center"/>
            </w:pPr>
          </w:p>
        </w:tc>
        <w:tc>
          <w:tcPr>
            <w:tcW w:w="2223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256F28A9" w14:textId="77777777" w:rsidR="00B95356" w:rsidRDefault="00B95356">
            <w:pPr>
              <w:jc w:val="center"/>
            </w:pPr>
          </w:p>
        </w:tc>
      </w:tr>
      <w:tr w:rsidR="00B95356" w14:paraId="32B2C318" w14:textId="77777777">
        <w:trPr>
          <w:gridAfter w:val="1"/>
          <w:wAfter w:w="10" w:type="dxa"/>
          <w:trHeight w:val="280"/>
        </w:trPr>
        <w:tc>
          <w:tcPr>
            <w:tcW w:w="97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449E3" w14:textId="77777777" w:rsidR="00B95356" w:rsidRDefault="00B95356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Sortie et rentrée du containers à verre chaque mercredi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37D88" w14:textId="77777777" w:rsidR="00B95356" w:rsidRDefault="00B95356">
            <w:pPr>
              <w:snapToGrid w:val="0"/>
              <w:jc w:val="center"/>
            </w:pPr>
          </w:p>
        </w:tc>
        <w:tc>
          <w:tcPr>
            <w:tcW w:w="23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A338BBE" w14:textId="77777777" w:rsidR="00B95356" w:rsidRDefault="00B95356">
            <w:pPr>
              <w:jc w:val="center"/>
            </w:pPr>
          </w:p>
        </w:tc>
        <w:tc>
          <w:tcPr>
            <w:tcW w:w="2223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0684E0DA" w14:textId="77777777" w:rsidR="00B95356" w:rsidRDefault="00B95356">
            <w:pPr>
              <w:jc w:val="center"/>
            </w:pPr>
          </w:p>
        </w:tc>
      </w:tr>
      <w:tr w:rsidR="00B95356" w14:paraId="055635DF" w14:textId="77777777">
        <w:trPr>
          <w:trHeight w:val="280"/>
        </w:trPr>
        <w:tc>
          <w:tcPr>
            <w:tcW w:w="97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0EF33688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une fois par mois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237FA579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</w:tcPr>
          <w:p w14:paraId="72FBD0EC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</w:tcPr>
          <w:p w14:paraId="418ACFE4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B95356" w14:paraId="16B2CC90" w14:textId="77777777">
        <w:trPr>
          <w:trHeight w:val="280"/>
        </w:trPr>
        <w:tc>
          <w:tcPr>
            <w:tcW w:w="97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D6FE5" w14:textId="77777777" w:rsidR="00B95356" w:rsidRDefault="00B95356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Aspiration des sièges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A93C3" w14:textId="77777777" w:rsidR="00B95356" w:rsidRDefault="00B95356">
            <w:pPr>
              <w:snapToGrid w:val="0"/>
              <w:jc w:val="center"/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36512" w14:textId="77777777" w:rsidR="00B95356" w:rsidRDefault="00B95356">
            <w:pPr>
              <w:snapToGrid w:val="0"/>
              <w:jc w:val="center"/>
            </w:pPr>
            <w:r>
              <w:t xml:space="preserve"> / </w:t>
            </w:r>
          </w:p>
        </w:tc>
        <w:tc>
          <w:tcPr>
            <w:tcW w:w="223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FE95D72" w14:textId="77777777" w:rsidR="00B95356" w:rsidRDefault="00B95356">
            <w:pPr>
              <w:suppressAutoHyphens w:val="0"/>
              <w:jc w:val="center"/>
            </w:pPr>
          </w:p>
        </w:tc>
      </w:tr>
      <w:tr w:rsidR="00B95356" w14:paraId="018F18D4" w14:textId="77777777">
        <w:trPr>
          <w:trHeight w:val="280"/>
        </w:trPr>
        <w:tc>
          <w:tcPr>
            <w:tcW w:w="97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645E643C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une fois tous les trois mois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14384D48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</w:tcPr>
          <w:p w14:paraId="4EF983D2" w14:textId="77777777" w:rsidR="00B95356" w:rsidRDefault="00B95356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</w:tcPr>
          <w:p w14:paraId="5542DFC3" w14:textId="77777777" w:rsidR="00B95356" w:rsidRDefault="00B95356">
            <w:pPr>
              <w:snapToGri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B95356" w14:paraId="15DF126F" w14:textId="77777777">
        <w:trPr>
          <w:gridAfter w:val="1"/>
          <w:wAfter w:w="10" w:type="dxa"/>
          <w:trHeight w:val="280"/>
        </w:trPr>
        <w:tc>
          <w:tcPr>
            <w:tcW w:w="97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B84073" w14:textId="77777777" w:rsidR="00B95356" w:rsidRDefault="00B95356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Aspiration parking et couloirs sous-sol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D67E6" w14:textId="77777777" w:rsidR="00B95356" w:rsidRDefault="00B95356">
            <w:pPr>
              <w:snapToGrid w:val="0"/>
              <w:jc w:val="center"/>
            </w:pPr>
          </w:p>
        </w:tc>
        <w:tc>
          <w:tcPr>
            <w:tcW w:w="23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7D7CBFB" w14:textId="77777777" w:rsidR="00B95356" w:rsidRDefault="00B95356">
            <w:pPr>
              <w:suppressAutoHyphens w:val="0"/>
              <w:jc w:val="center"/>
            </w:pPr>
          </w:p>
        </w:tc>
        <w:tc>
          <w:tcPr>
            <w:tcW w:w="2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6CB92576" w14:textId="77777777" w:rsidR="00B95356" w:rsidRDefault="00B95356">
            <w:pPr>
              <w:jc w:val="center"/>
            </w:pPr>
          </w:p>
        </w:tc>
      </w:tr>
      <w:tr w:rsidR="00B95356" w14:paraId="64A32437" w14:textId="77777777">
        <w:trPr>
          <w:gridAfter w:val="1"/>
          <w:wAfter w:w="10" w:type="dxa"/>
          <w:trHeight w:val="280"/>
        </w:trPr>
        <w:tc>
          <w:tcPr>
            <w:tcW w:w="973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2FBD3" w14:textId="77777777" w:rsidR="00B95356" w:rsidRDefault="00B95356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Nettoyage de la totalité des vitres, des encadrements, des miroirs grandes hauteurs des sanitaires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39CC7" w14:textId="77777777" w:rsidR="00B95356" w:rsidRDefault="00B95356">
            <w:pPr>
              <w:snapToGrid w:val="0"/>
              <w:jc w:val="center"/>
            </w:pPr>
          </w:p>
        </w:tc>
        <w:tc>
          <w:tcPr>
            <w:tcW w:w="23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17250F0" w14:textId="77777777" w:rsidR="00B95356" w:rsidRDefault="00B95356">
            <w:pPr>
              <w:jc w:val="center"/>
            </w:pPr>
          </w:p>
        </w:tc>
        <w:tc>
          <w:tcPr>
            <w:tcW w:w="2223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4997EE70" w14:textId="77777777" w:rsidR="00B95356" w:rsidRDefault="00B95356">
            <w:pPr>
              <w:jc w:val="center"/>
            </w:pPr>
          </w:p>
        </w:tc>
      </w:tr>
      <w:tr w:rsidR="00B95356" w14:paraId="5F6F9363" w14:textId="77777777">
        <w:trPr>
          <w:trHeight w:val="280"/>
        </w:trPr>
        <w:tc>
          <w:tcPr>
            <w:tcW w:w="97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61B1308A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une fois tous les six mois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65A000D0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</w:tcPr>
          <w:p w14:paraId="464C0DDE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</w:tcPr>
          <w:p w14:paraId="6EBCE379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B95356" w14:paraId="75846AE7" w14:textId="77777777">
        <w:trPr>
          <w:trHeight w:val="280"/>
        </w:trPr>
        <w:tc>
          <w:tcPr>
            <w:tcW w:w="97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7635AC" w14:textId="77777777" w:rsidR="00B95356" w:rsidRDefault="00B95356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  <w:bCs/>
              </w:rPr>
              <w:t xml:space="preserve">Dépoussiérage des plinthes apparentes, réseaux apparents (gaines, tuyaux, goulottes) radiateurs apparents, mains courantes, </w:t>
            </w:r>
            <w:r>
              <w:rPr>
                <w:rFonts w:ascii="Arial" w:hAnsi="Arial" w:cs="Arial"/>
              </w:rPr>
              <w:t>rampes d'escalier et badgeuses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5F93B" w14:textId="77777777" w:rsidR="00B95356" w:rsidRDefault="00B95356">
            <w:pPr>
              <w:snapToGrid w:val="0"/>
              <w:jc w:val="center"/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6F591" w14:textId="77777777" w:rsidR="00B95356" w:rsidRDefault="00B95356">
            <w:pPr>
              <w:snapToGrid w:val="0"/>
              <w:jc w:val="center"/>
            </w:pPr>
            <w:r>
              <w:t xml:space="preserve"> / </w:t>
            </w:r>
          </w:p>
        </w:tc>
        <w:tc>
          <w:tcPr>
            <w:tcW w:w="223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AE7B12B" w14:textId="77777777" w:rsidR="00B95356" w:rsidRDefault="00B95356">
            <w:pPr>
              <w:suppressAutoHyphens w:val="0"/>
              <w:jc w:val="center"/>
            </w:pPr>
          </w:p>
        </w:tc>
      </w:tr>
      <w:tr w:rsidR="00B95356" w14:paraId="2147E56E" w14:textId="77777777">
        <w:trPr>
          <w:trHeight w:val="280"/>
        </w:trPr>
        <w:tc>
          <w:tcPr>
            <w:tcW w:w="97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7406072B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une fois par an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264DE227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</w:tcPr>
          <w:p w14:paraId="14E9AA71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</w:tcPr>
          <w:p w14:paraId="633C7456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B95356" w14:paraId="2EA3EA05" w14:textId="77777777">
        <w:trPr>
          <w:trHeight w:val="280"/>
        </w:trPr>
        <w:tc>
          <w:tcPr>
            <w:tcW w:w="973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96CCC" w14:textId="77777777" w:rsidR="00B95356" w:rsidRDefault="00B95356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Dépoussiérage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des meubles hauts (si libérés)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FC505" w14:textId="77777777" w:rsidR="00B95356" w:rsidRDefault="00B95356">
            <w:pPr>
              <w:snapToGrid w:val="0"/>
              <w:jc w:val="center"/>
            </w:pPr>
          </w:p>
        </w:tc>
        <w:tc>
          <w:tcPr>
            <w:tcW w:w="231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634C5" w14:textId="77777777" w:rsidR="00B95356" w:rsidRDefault="00B95356">
            <w:pPr>
              <w:snapToGrid w:val="0"/>
              <w:jc w:val="center"/>
            </w:pPr>
            <w:r>
              <w:t xml:space="preserve"> / </w:t>
            </w:r>
          </w:p>
        </w:tc>
        <w:tc>
          <w:tcPr>
            <w:tcW w:w="2233" w:type="dxa"/>
            <w:gridSpan w:val="2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D234F3E" w14:textId="77777777" w:rsidR="00B95356" w:rsidRDefault="00B95356">
            <w:pPr>
              <w:suppressAutoHyphens w:val="0"/>
              <w:jc w:val="center"/>
            </w:pPr>
          </w:p>
        </w:tc>
      </w:tr>
      <w:tr w:rsidR="00B95356" w14:paraId="46DFB5CE" w14:textId="77777777">
        <w:trPr>
          <w:trHeight w:hRule="exact" w:val="85"/>
        </w:trPr>
        <w:tc>
          <w:tcPr>
            <w:tcW w:w="973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61559C41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2C584CAC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1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CFE7F5"/>
            <w:vAlign w:val="center"/>
          </w:tcPr>
          <w:p w14:paraId="52821AE8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33" w:type="dxa"/>
            <w:gridSpan w:val="2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FE7F5"/>
            <w:vAlign w:val="center"/>
          </w:tcPr>
          <w:p w14:paraId="644F0780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B95356" w14:paraId="7E6D7982" w14:textId="77777777">
        <w:trPr>
          <w:gridAfter w:val="1"/>
          <w:wAfter w:w="10" w:type="dxa"/>
          <w:trHeight w:val="280"/>
        </w:trPr>
        <w:tc>
          <w:tcPr>
            <w:tcW w:w="973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E86CA" w14:textId="77777777" w:rsidR="00B95356" w:rsidRDefault="00B95356">
            <w:pPr>
              <w:pStyle w:val="Titre5"/>
              <w:snapToGrid w:val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COUT TOTAL ANNUELH.T. 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5BCE3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231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C3192" w14:textId="77777777" w:rsidR="00B95356" w:rsidRDefault="00B95356">
            <w:pPr>
              <w:snapToGrid w:val="0"/>
              <w:jc w:val="center"/>
              <w:rPr>
                <w:b/>
                <w:bCs/>
              </w:rPr>
            </w:pPr>
            <w:r>
              <w:rPr>
                <w:rFonts w:ascii="Arial" w:hAnsi="Arial" w:cs="Arial"/>
                <w:b/>
              </w:rPr>
              <w:t>/</w:t>
            </w:r>
          </w:p>
        </w:tc>
        <w:tc>
          <w:tcPr>
            <w:tcW w:w="2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8869777" w14:textId="77777777" w:rsidR="00B95356" w:rsidRDefault="00B95356">
            <w:pPr>
              <w:suppressAutoHyphens w:val="0"/>
              <w:jc w:val="center"/>
            </w:pPr>
          </w:p>
        </w:tc>
      </w:tr>
      <w:tr w:rsidR="00B95356" w14:paraId="4B5BF19B" w14:textId="77777777">
        <w:trPr>
          <w:gridAfter w:val="1"/>
          <w:wAfter w:w="10" w:type="dxa"/>
          <w:trHeight w:val="280"/>
        </w:trPr>
        <w:tc>
          <w:tcPr>
            <w:tcW w:w="973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5193C" w14:textId="77777777" w:rsidR="00B95356" w:rsidRDefault="00B95356">
            <w:pPr>
              <w:pStyle w:val="Titre5"/>
              <w:snapToGrid w:val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COUT TOTAL ANNUEL H.T. Avec CONSOMMABLES (savon, papier hygiénique)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609C8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22893" w14:textId="77777777" w:rsidR="00B95356" w:rsidRDefault="00B95356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rFonts w:ascii="Arial" w:hAnsi="Arial" w:cs="Arial"/>
                <w:b/>
              </w:rPr>
              <w:t>/</w:t>
            </w:r>
          </w:p>
        </w:tc>
        <w:tc>
          <w:tcPr>
            <w:tcW w:w="2223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482B9766" w14:textId="77777777" w:rsidR="00B95356" w:rsidRDefault="00B95356">
            <w:pPr>
              <w:jc w:val="center"/>
            </w:pPr>
          </w:p>
        </w:tc>
      </w:tr>
    </w:tbl>
    <w:p w14:paraId="2150A113" w14:textId="77777777" w:rsidR="00B95356" w:rsidRDefault="00B95356"/>
    <w:p w14:paraId="2D40209B" w14:textId="77777777" w:rsidR="00B95356" w:rsidRDefault="00B95356"/>
    <w:p w14:paraId="102FB7D3" w14:textId="77777777" w:rsidR="00B95356" w:rsidRDefault="00B95356"/>
    <w:p w14:paraId="11ABC125" w14:textId="77777777" w:rsidR="00B95356" w:rsidRDefault="00B95356"/>
    <w:p w14:paraId="051D515B" w14:textId="77777777" w:rsidR="00B95356" w:rsidRDefault="00B95356"/>
    <w:p w14:paraId="50C6CA47" w14:textId="77777777" w:rsidR="00B95356" w:rsidRDefault="00B95356"/>
    <w:p w14:paraId="754AE4CD" w14:textId="77777777" w:rsidR="00B95356" w:rsidRDefault="00B95356"/>
    <w:p w14:paraId="55387299" w14:textId="77777777" w:rsidR="00B95356" w:rsidRDefault="00B95356"/>
    <w:p w14:paraId="71914799" w14:textId="77777777" w:rsidR="00B95356" w:rsidRDefault="00B95356"/>
    <w:p w14:paraId="6D74A7A0" w14:textId="77777777" w:rsidR="00B95356" w:rsidRDefault="00B95356"/>
    <w:p w14:paraId="2F4F8675" w14:textId="77777777" w:rsidR="00B95356" w:rsidRDefault="00B95356"/>
    <w:p w14:paraId="18E60E8C" w14:textId="77777777" w:rsidR="00B95356" w:rsidRDefault="00B95356"/>
    <w:p w14:paraId="4CC8D4BE" w14:textId="77777777" w:rsidR="00B95356" w:rsidRDefault="00B95356"/>
    <w:p w14:paraId="4F966C97" w14:textId="77777777" w:rsidR="00B95356" w:rsidRDefault="00B95356"/>
    <w:p w14:paraId="58D0C874" w14:textId="77777777" w:rsidR="00B95356" w:rsidRDefault="00B95356"/>
    <w:p w14:paraId="5CA6DDAF" w14:textId="77777777" w:rsidR="00B95356" w:rsidRDefault="00B95356"/>
    <w:p w14:paraId="089370B9" w14:textId="77777777" w:rsidR="00B95356" w:rsidRDefault="00B95356"/>
    <w:p w14:paraId="1B581D23" w14:textId="77777777" w:rsidR="00B95356" w:rsidRDefault="00B95356"/>
    <w:p w14:paraId="1E627679" w14:textId="77777777" w:rsidR="00B95356" w:rsidRDefault="00B95356"/>
    <w:p w14:paraId="4267C09F" w14:textId="77777777" w:rsidR="00B95356" w:rsidRDefault="00B95356"/>
    <w:p w14:paraId="2155643D" w14:textId="77777777" w:rsidR="00B95356" w:rsidRDefault="00B95356"/>
    <w:p w14:paraId="63F32EC8" w14:textId="77777777" w:rsidR="00B95356" w:rsidRDefault="00B95356"/>
    <w:p w14:paraId="03569876" w14:textId="77777777" w:rsidR="00B95356" w:rsidRDefault="00B95356"/>
    <w:p w14:paraId="2C238644" w14:textId="77777777" w:rsidR="00B95356" w:rsidRDefault="00B95356"/>
    <w:p w14:paraId="69E2964C" w14:textId="77777777" w:rsidR="00B95356" w:rsidRDefault="00B95356"/>
    <w:p w14:paraId="34ACD945" w14:textId="77777777" w:rsidR="00B95356" w:rsidRDefault="00B95356"/>
    <w:p w14:paraId="661808FA" w14:textId="77777777" w:rsidR="00B95356" w:rsidRDefault="00B95356"/>
    <w:p w14:paraId="431D41A7" w14:textId="77777777" w:rsidR="00B95356" w:rsidRDefault="00B95356"/>
    <w:p w14:paraId="546C6D8C" w14:textId="77777777" w:rsidR="00B95356" w:rsidRDefault="00B95356"/>
    <w:p w14:paraId="5EB37171" w14:textId="77777777" w:rsidR="00B95356" w:rsidRDefault="00B95356"/>
    <w:p w14:paraId="2513F73C" w14:textId="77777777" w:rsidR="00B95356" w:rsidRDefault="00B95356"/>
    <w:p w14:paraId="0A0083F4" w14:textId="77777777" w:rsidR="00B95356" w:rsidRDefault="00B95356"/>
    <w:p w14:paraId="50D2E23C" w14:textId="77777777" w:rsidR="00B95356" w:rsidRDefault="00B95356"/>
    <w:p w14:paraId="453DF349" w14:textId="77777777" w:rsidR="00B95356" w:rsidRDefault="00B95356"/>
    <w:p w14:paraId="74AB090A" w14:textId="77777777" w:rsidR="00B95356" w:rsidRDefault="00B95356"/>
    <w:p w14:paraId="6086B672" w14:textId="77777777" w:rsidR="00B95356" w:rsidRDefault="00B95356"/>
    <w:p w14:paraId="2B123052" w14:textId="77777777" w:rsidR="00B95356" w:rsidRDefault="00B95356"/>
    <w:p w14:paraId="73D48BC2" w14:textId="77777777" w:rsidR="00B95356" w:rsidRDefault="00B95356"/>
    <w:p w14:paraId="3C0286BD" w14:textId="77777777" w:rsidR="00B95356" w:rsidRDefault="00B95356"/>
    <w:p w14:paraId="47F7E4D7" w14:textId="77777777" w:rsidR="00B95356" w:rsidRDefault="00B95356">
      <w:pPr>
        <w:pStyle w:val="Titre2"/>
        <w:numPr>
          <w:ilvl w:val="0"/>
          <w:numId w:val="0"/>
        </w:numPr>
        <w:rPr>
          <w:rFonts w:ascii="Arial" w:hAnsi="Arial" w:cs="Arial"/>
          <w:i/>
          <w:iCs/>
          <w:sz w:val="24"/>
          <w:szCs w:val="24"/>
        </w:rPr>
      </w:pPr>
    </w:p>
    <w:p w14:paraId="0C12E054" w14:textId="77777777" w:rsidR="00B95356" w:rsidRDefault="00B95356">
      <w:pPr>
        <w:pStyle w:val="Titre2"/>
        <w:numPr>
          <w:ilvl w:val="0"/>
          <w:numId w:val="0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 w:val="0"/>
          <w:i/>
          <w:iCs/>
        </w:rPr>
        <w:t xml:space="preserve">Site : 1ter avenue de Lowendal - Paris 7 </w:t>
      </w:r>
      <w:proofErr w:type="spellStart"/>
      <w:r>
        <w:rPr>
          <w:rFonts w:ascii="Arial" w:hAnsi="Arial" w:cs="Arial"/>
          <w:b w:val="0"/>
          <w:i/>
          <w:iCs/>
        </w:rPr>
        <w:t>ème</w:t>
      </w:r>
      <w:proofErr w:type="spellEnd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6"/>
        <w:gridCol w:w="1834"/>
        <w:gridCol w:w="1968"/>
        <w:gridCol w:w="2048"/>
      </w:tblGrid>
      <w:tr w:rsidR="00B95356" w14:paraId="7425D14B" w14:textId="77777777">
        <w:trPr>
          <w:trHeight w:val="243"/>
        </w:trPr>
        <w:tc>
          <w:tcPr>
            <w:tcW w:w="1013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4B34B049" w14:textId="77777777" w:rsidR="00B95356" w:rsidRDefault="00B95356">
            <w:pPr>
              <w:pStyle w:val="Titre2"/>
              <w:tabs>
                <w:tab w:val="left" w:pos="0"/>
              </w:tabs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ESTATION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F5BBC15" w14:textId="77777777" w:rsidR="00B95356" w:rsidRDefault="00B95356">
            <w:pPr>
              <w:pStyle w:val="Titre2"/>
              <w:tabs>
                <w:tab w:val="left" w:pos="0"/>
              </w:tabs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QUANTITE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D4B4A1F" w14:textId="77777777" w:rsidR="00B95356" w:rsidRDefault="00B95356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PRIX </w:t>
            </w:r>
          </w:p>
          <w:p w14:paraId="0C674E99" w14:textId="77777777" w:rsidR="00B95356" w:rsidRDefault="00B953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UNITAIRE (par m2, par bloc, par container…)</w:t>
            </w:r>
          </w:p>
        </w:tc>
        <w:tc>
          <w:tcPr>
            <w:tcW w:w="2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3EF40F" w14:textId="77777777" w:rsidR="00B95356" w:rsidRDefault="00B95356">
            <w:pPr>
              <w:pStyle w:val="Titre2"/>
              <w:tabs>
                <w:tab w:val="left" w:pos="0"/>
              </w:tabs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FORFAIT ANNUEL</w:t>
            </w:r>
          </w:p>
        </w:tc>
      </w:tr>
      <w:tr w:rsidR="00B95356" w14:paraId="20D0517A" w14:textId="77777777">
        <w:tc>
          <w:tcPr>
            <w:tcW w:w="10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EEAF6"/>
            <w:vAlign w:val="center"/>
          </w:tcPr>
          <w:p w14:paraId="69DB0F2C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tous les jours.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EEAF6"/>
            <w:vAlign w:val="center"/>
          </w:tcPr>
          <w:p w14:paraId="13E1FE9A" w14:textId="77777777" w:rsidR="00B95356" w:rsidRDefault="00B95356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EEAF6"/>
            <w:vAlign w:val="center"/>
          </w:tcPr>
          <w:p w14:paraId="5FF117D6" w14:textId="77777777" w:rsidR="00B95356" w:rsidRDefault="00B95356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  <w:vAlign w:val="center"/>
          </w:tcPr>
          <w:p w14:paraId="3F2C47EE" w14:textId="77777777" w:rsidR="00B95356" w:rsidRDefault="00B95356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</w:rPr>
            </w:pPr>
          </w:p>
        </w:tc>
      </w:tr>
      <w:tr w:rsidR="00B95356" w14:paraId="3BEA535C" w14:textId="77777777">
        <w:trPr>
          <w:trHeight w:val="280"/>
        </w:trPr>
        <w:tc>
          <w:tcPr>
            <w:tcW w:w="1013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26AE4" w14:textId="77777777" w:rsidR="00B95356" w:rsidRPr="00234C23" w:rsidRDefault="00B95356">
            <w:pPr>
              <w:snapToGrid w:val="0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  <w:b/>
              </w:rPr>
              <w:t xml:space="preserve">* </w:t>
            </w:r>
            <w:r w:rsidRPr="00234C23">
              <w:rPr>
                <w:rFonts w:ascii="Arial" w:hAnsi="Arial" w:cs="Arial"/>
              </w:rPr>
              <w:t>Ménage complet accès et parties communes, salles de réunion (9), couloirs, passage, des 3 cages d'escaliers, ascenseur, salle de détente et tripodes.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BA82A" w14:textId="77777777" w:rsidR="00B95356" w:rsidRPr="00234C23" w:rsidRDefault="00B95356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1221</w:t>
            </w:r>
            <w:r w:rsidR="00026448" w:rsidRPr="00234C23">
              <w:rPr>
                <w:rFonts w:ascii="Arial" w:hAnsi="Arial" w:cs="Arial"/>
              </w:rPr>
              <w:t xml:space="preserve"> </w:t>
            </w:r>
            <w:r w:rsidRPr="00234C23">
              <w:rPr>
                <w:rFonts w:ascii="Arial" w:hAnsi="Arial" w:cs="Arial"/>
              </w:rPr>
              <w:t>m2</w:t>
            </w:r>
          </w:p>
        </w:tc>
        <w:tc>
          <w:tcPr>
            <w:tcW w:w="19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F0623" w14:textId="77777777" w:rsidR="00B95356" w:rsidRDefault="00B95356">
            <w:pPr>
              <w:snapToGrid w:val="0"/>
              <w:ind w:left="72" w:hanging="72"/>
              <w:jc w:val="center"/>
            </w:pPr>
          </w:p>
        </w:tc>
        <w:tc>
          <w:tcPr>
            <w:tcW w:w="2048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2AB2D01" w14:textId="77777777" w:rsidR="00B95356" w:rsidRDefault="00B95356">
            <w:pPr>
              <w:snapToGrid w:val="0"/>
              <w:ind w:left="72" w:hanging="72"/>
              <w:jc w:val="center"/>
            </w:pPr>
          </w:p>
        </w:tc>
      </w:tr>
      <w:tr w:rsidR="00B95356" w14:paraId="35025772" w14:textId="77777777">
        <w:trPr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CBBA7" w14:textId="77777777" w:rsidR="00B95356" w:rsidRPr="00234C23" w:rsidRDefault="00B95356">
            <w:pPr>
              <w:snapToGrid w:val="0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  <w:b/>
              </w:rPr>
              <w:t xml:space="preserve">* </w:t>
            </w:r>
            <w:r w:rsidRPr="00234C23">
              <w:rPr>
                <w:rFonts w:ascii="Arial" w:hAnsi="Arial" w:cs="Arial"/>
              </w:rPr>
              <w:t xml:space="preserve">Nettoyage complet et désinfection des sanitaires </w:t>
            </w:r>
            <w:r w:rsidR="00DD5A6B" w:rsidRPr="00234C23">
              <w:rPr>
                <w:rFonts w:ascii="Arial" w:hAnsi="Arial" w:cs="Arial"/>
              </w:rPr>
              <w:t xml:space="preserve">et douches </w:t>
            </w:r>
            <w:r w:rsidRPr="00234C23">
              <w:rPr>
                <w:rFonts w:ascii="Arial" w:hAnsi="Arial" w:cs="Arial"/>
              </w:rPr>
              <w:t xml:space="preserve">(sol, lavabos, robinetterie, poignées de porte, </w:t>
            </w:r>
            <w:r w:rsidRPr="00234C23">
              <w:rPr>
                <w:rFonts w:ascii="Arial" w:hAnsi="Arial" w:cs="Arial"/>
                <w:b/>
                <w:bCs/>
              </w:rPr>
              <w:t>du carrelage mural autour des</w:t>
            </w:r>
            <w:r w:rsidRPr="00234C23">
              <w:rPr>
                <w:rFonts w:ascii="Arial" w:hAnsi="Arial" w:cs="Arial"/>
              </w:rPr>
              <w:t xml:space="preserve"> </w:t>
            </w:r>
            <w:r w:rsidRPr="00234C23">
              <w:rPr>
                <w:rFonts w:ascii="Arial" w:hAnsi="Arial" w:cs="Arial"/>
                <w:b/>
                <w:bCs/>
              </w:rPr>
              <w:t>éléments</w:t>
            </w:r>
            <w:r w:rsidRPr="00234C23">
              <w:rPr>
                <w:rFonts w:ascii="Arial" w:hAnsi="Arial" w:cs="Arial"/>
              </w:rPr>
              <w:t>, etc.)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7B73B" w14:textId="77777777" w:rsidR="00B95356" w:rsidRPr="00234C23" w:rsidRDefault="00B95356" w:rsidP="00026448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9 blocs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D29CE" w14:textId="77777777" w:rsidR="00B95356" w:rsidRDefault="00B95356">
            <w:pPr>
              <w:snapToGrid w:val="0"/>
              <w:jc w:val="center"/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0096F5E" w14:textId="77777777" w:rsidR="00B95356" w:rsidRDefault="00B95356">
            <w:pPr>
              <w:snapToGrid w:val="0"/>
              <w:jc w:val="center"/>
            </w:pPr>
          </w:p>
        </w:tc>
      </w:tr>
      <w:tr w:rsidR="00B95356" w14:paraId="13A91EB0" w14:textId="77777777">
        <w:trPr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17247" w14:textId="77777777" w:rsidR="00B95356" w:rsidRPr="00234C23" w:rsidRDefault="00B95356">
            <w:pPr>
              <w:snapToGrid w:val="0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  <w:b/>
              </w:rPr>
              <w:t xml:space="preserve">* </w:t>
            </w:r>
            <w:r w:rsidRPr="00234C23">
              <w:rPr>
                <w:rFonts w:ascii="Arial" w:hAnsi="Arial" w:cs="Arial"/>
              </w:rPr>
              <w:t>Sortie et rentrée des containers à ordures du lundi au vendredi (horaires définis par l'administration).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9DAAC" w14:textId="77777777" w:rsidR="00B95356" w:rsidRPr="00234C23" w:rsidRDefault="00B95356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3 de 750 L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6B9E6" w14:textId="77777777" w:rsidR="00B95356" w:rsidRDefault="00B95356">
            <w:pPr>
              <w:snapToGrid w:val="0"/>
              <w:jc w:val="center"/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7C675FB" w14:textId="77777777" w:rsidR="00B95356" w:rsidRDefault="00B95356">
            <w:pPr>
              <w:snapToGrid w:val="0"/>
              <w:jc w:val="center"/>
            </w:pPr>
          </w:p>
        </w:tc>
      </w:tr>
      <w:tr w:rsidR="00B95356" w14:paraId="35C48D87" w14:textId="77777777">
        <w:trPr>
          <w:trHeight w:val="280"/>
        </w:trPr>
        <w:tc>
          <w:tcPr>
            <w:tcW w:w="1013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0B0D31" w14:textId="77777777" w:rsidR="00B95356" w:rsidRPr="00234C23" w:rsidRDefault="00B95356">
            <w:pPr>
              <w:snapToGrid w:val="0"/>
              <w:rPr>
                <w:rFonts w:ascii="Arial" w:hAnsi="Arial" w:cs="Arial"/>
                <w:bCs/>
              </w:rPr>
            </w:pPr>
            <w:r w:rsidRPr="00234C23">
              <w:rPr>
                <w:rFonts w:ascii="Arial" w:hAnsi="Arial" w:cs="Arial"/>
                <w:b/>
              </w:rPr>
              <w:t xml:space="preserve">* </w:t>
            </w:r>
            <w:r w:rsidRPr="00234C23">
              <w:rPr>
                <w:rFonts w:ascii="Arial" w:hAnsi="Arial" w:cs="Arial"/>
              </w:rPr>
              <w:t>Ramassage des déchets dans la cour et vidage des cendriers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60709" w14:textId="77777777" w:rsidR="00B95356" w:rsidRPr="00234C23" w:rsidRDefault="00B95356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600 m2</w:t>
            </w:r>
          </w:p>
        </w:tc>
        <w:tc>
          <w:tcPr>
            <w:tcW w:w="19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8D63D" w14:textId="77777777" w:rsidR="00B95356" w:rsidRDefault="00B95356">
            <w:pPr>
              <w:snapToGrid w:val="0"/>
              <w:ind w:left="72" w:hanging="72"/>
              <w:jc w:val="center"/>
            </w:pPr>
          </w:p>
        </w:tc>
        <w:tc>
          <w:tcPr>
            <w:tcW w:w="2048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C4FA047" w14:textId="77777777" w:rsidR="00B95356" w:rsidRDefault="00B95356">
            <w:pPr>
              <w:snapToGrid w:val="0"/>
              <w:ind w:left="72" w:hanging="72"/>
              <w:jc w:val="center"/>
            </w:pPr>
          </w:p>
        </w:tc>
      </w:tr>
      <w:tr w:rsidR="00411DD8" w14:paraId="7340F173" w14:textId="77777777">
        <w:trPr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763455" w14:textId="77777777" w:rsidR="00411DD8" w:rsidRPr="00234C23" w:rsidRDefault="00411DD8" w:rsidP="00411DD8">
            <w:pPr>
              <w:snapToGrid w:val="0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  <w:b/>
              </w:rPr>
              <w:t>*</w:t>
            </w:r>
            <w:r w:rsidRPr="00234C23">
              <w:rPr>
                <w:rFonts w:ascii="Arial" w:hAnsi="Arial" w:cs="Arial"/>
              </w:rPr>
              <w:t xml:space="preserve"> Vidage des corbeilles des tri sélectif (lots de 3 corbeilles) et évacuation du pilon (quel que soit le nombre de sacs) y compris les sacs pour destruction confidentiel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274DF" w14:textId="77777777" w:rsidR="00411DD8" w:rsidRPr="00234C23" w:rsidRDefault="00411DD8" w:rsidP="00411DD8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16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A809A" w14:textId="77777777" w:rsidR="00411DD8" w:rsidRDefault="00411DD8" w:rsidP="00411DD8">
            <w:pPr>
              <w:snapToGrid w:val="0"/>
              <w:jc w:val="center"/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9F47BDF" w14:textId="77777777" w:rsidR="00411DD8" w:rsidRDefault="00411DD8" w:rsidP="00411DD8">
            <w:pPr>
              <w:snapToGrid w:val="0"/>
              <w:jc w:val="center"/>
            </w:pPr>
          </w:p>
        </w:tc>
      </w:tr>
      <w:tr w:rsidR="00411DD8" w14:paraId="558E1139" w14:textId="77777777">
        <w:trPr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1D7BC802" w14:textId="77777777" w:rsidR="00411DD8" w:rsidRPr="00234C23" w:rsidRDefault="00411DD8" w:rsidP="00411DD8">
            <w:pPr>
              <w:pStyle w:val="Titre2"/>
              <w:tabs>
                <w:tab w:val="left" w:pos="0"/>
              </w:tabs>
              <w:snapToGrid w:val="0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</w:rPr>
              <w:t>Prestations à effectuer 2 fois par semaine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30B4B8B0" w14:textId="77777777" w:rsidR="00411DD8" w:rsidRPr="00234C23" w:rsidRDefault="00411DD8" w:rsidP="00411DD8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01E081D" w14:textId="77777777" w:rsidR="00411DD8" w:rsidRDefault="00411DD8" w:rsidP="00411DD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/>
          </w:tcPr>
          <w:p w14:paraId="3B2A01A6" w14:textId="77777777" w:rsidR="00411DD8" w:rsidRDefault="00411DD8" w:rsidP="00411DD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411DD8" w14:paraId="337DE8A7" w14:textId="77777777">
        <w:trPr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7A254" w14:textId="77777777" w:rsidR="00411DD8" w:rsidRPr="00234C23" w:rsidRDefault="00411DD8" w:rsidP="00411DD8">
            <w:pPr>
              <w:snapToGrid w:val="0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</w:rPr>
              <w:t>* Aspiration des sols des bureaux.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B5C90" w14:textId="77777777" w:rsidR="00411DD8" w:rsidRPr="00234C23" w:rsidRDefault="00411DD8" w:rsidP="00411DD8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1846 m2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AD74E" w14:textId="77777777" w:rsidR="00411DD8" w:rsidRDefault="00411DD8" w:rsidP="00411DD8">
            <w:pPr>
              <w:snapToGrid w:val="0"/>
              <w:jc w:val="center"/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822A0C2" w14:textId="77777777" w:rsidR="00411DD8" w:rsidRDefault="00411DD8" w:rsidP="00411DD8">
            <w:pPr>
              <w:snapToGrid w:val="0"/>
              <w:jc w:val="center"/>
            </w:pPr>
          </w:p>
        </w:tc>
      </w:tr>
      <w:tr w:rsidR="00411DD8" w14:paraId="6E299FBF" w14:textId="77777777">
        <w:trPr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00530EA9" w14:textId="77777777" w:rsidR="00411DD8" w:rsidRPr="00234C23" w:rsidRDefault="00411DD8" w:rsidP="00411DD8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234C23">
              <w:rPr>
                <w:rFonts w:ascii="Arial" w:hAnsi="Arial" w:cs="Arial"/>
                <w:b/>
              </w:rPr>
              <w:t>Prestations à effectuer chaque semaine.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0D662185" w14:textId="77777777" w:rsidR="00411DD8" w:rsidRPr="00234C23" w:rsidRDefault="00411DD8" w:rsidP="00411DD8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220A0AB" w14:textId="77777777" w:rsidR="00411DD8" w:rsidRDefault="00411DD8" w:rsidP="00411DD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/>
          </w:tcPr>
          <w:p w14:paraId="58C08E8D" w14:textId="77777777" w:rsidR="00411DD8" w:rsidRDefault="00411DD8" w:rsidP="00411DD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411DD8" w14:paraId="7E289A9F" w14:textId="77777777">
        <w:trPr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24B23" w14:textId="77777777" w:rsidR="00411DD8" w:rsidRPr="00234C23" w:rsidRDefault="00411DD8" w:rsidP="00411DD8">
            <w:pPr>
              <w:pStyle w:val="Pieddepage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  <w:bCs/>
              </w:rPr>
              <w:t>* Lavage courant des sols (excepté sol moquette)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95527" w14:textId="77777777" w:rsidR="00411DD8" w:rsidRPr="00234C23" w:rsidRDefault="00411DD8" w:rsidP="00411DD8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2640 m2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4B865" w14:textId="77777777" w:rsidR="00411DD8" w:rsidRDefault="00411DD8" w:rsidP="00411DD8">
            <w:pPr>
              <w:snapToGrid w:val="0"/>
              <w:jc w:val="center"/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352E503" w14:textId="77777777" w:rsidR="00411DD8" w:rsidRDefault="00411DD8" w:rsidP="00411DD8">
            <w:pPr>
              <w:snapToGrid w:val="0"/>
              <w:jc w:val="center"/>
            </w:pPr>
          </w:p>
        </w:tc>
      </w:tr>
      <w:tr w:rsidR="00411DD8" w14:paraId="2DA8259A" w14:textId="77777777">
        <w:trPr>
          <w:trHeight w:val="280"/>
        </w:trPr>
        <w:tc>
          <w:tcPr>
            <w:tcW w:w="1013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C0D399" w14:textId="77777777" w:rsidR="00411DD8" w:rsidRPr="00234C23" w:rsidRDefault="00411DD8" w:rsidP="00411DD8">
            <w:pPr>
              <w:snapToGrid w:val="0"/>
              <w:rPr>
                <w:rFonts w:ascii="Arial" w:hAnsi="Arial" w:cs="Arial"/>
                <w:b/>
              </w:rPr>
            </w:pPr>
            <w:r w:rsidRPr="00234C23">
              <w:rPr>
                <w:rFonts w:ascii="Arial" w:hAnsi="Arial" w:cs="Arial"/>
                <w:b/>
                <w:bCs/>
              </w:rPr>
              <w:t>*</w:t>
            </w:r>
            <w:r w:rsidRPr="00234C23">
              <w:rPr>
                <w:rFonts w:ascii="Arial" w:hAnsi="Arial" w:cs="Arial"/>
                <w:bCs/>
              </w:rPr>
              <w:t xml:space="preserve"> Dépoussiérage du mobilier (surfaces horizontales dégagées)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828EF0" w14:textId="77777777" w:rsidR="00411DD8" w:rsidRPr="00234C23" w:rsidRDefault="00411DD8" w:rsidP="00411DD8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/</w:t>
            </w:r>
          </w:p>
        </w:tc>
        <w:tc>
          <w:tcPr>
            <w:tcW w:w="19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27EDA" w14:textId="77777777" w:rsidR="00411DD8" w:rsidRDefault="00411DD8" w:rsidP="00411DD8">
            <w:pPr>
              <w:snapToGrid w:val="0"/>
              <w:jc w:val="center"/>
            </w:pPr>
            <w:r>
              <w:t xml:space="preserve"> / </w:t>
            </w:r>
          </w:p>
        </w:tc>
        <w:tc>
          <w:tcPr>
            <w:tcW w:w="2048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7B96017" w14:textId="77777777" w:rsidR="00411DD8" w:rsidRDefault="00411DD8" w:rsidP="00411DD8">
            <w:pPr>
              <w:snapToGrid w:val="0"/>
              <w:jc w:val="center"/>
            </w:pPr>
          </w:p>
        </w:tc>
      </w:tr>
      <w:tr w:rsidR="00411DD8" w14:paraId="7B569786" w14:textId="77777777">
        <w:trPr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B75738" w14:textId="77777777" w:rsidR="00411DD8" w:rsidRPr="00234C23" w:rsidRDefault="00411DD8" w:rsidP="00411DD8">
            <w:pPr>
              <w:snapToGrid w:val="0"/>
              <w:rPr>
                <w:rFonts w:ascii="Arial" w:hAnsi="Arial" w:cs="Arial"/>
                <w:bCs/>
              </w:rPr>
            </w:pPr>
            <w:r w:rsidRPr="00234C23">
              <w:rPr>
                <w:rFonts w:ascii="Arial" w:hAnsi="Arial" w:cs="Arial"/>
                <w:b/>
              </w:rPr>
              <w:t>*</w:t>
            </w:r>
            <w:r w:rsidRPr="00234C23">
              <w:rPr>
                <w:rFonts w:ascii="Arial" w:hAnsi="Arial" w:cs="Arial"/>
              </w:rPr>
              <w:t xml:space="preserve"> Lavage des poubelles de tri sélectif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9C3C0" w14:textId="77777777" w:rsidR="00411DD8" w:rsidRPr="00234C23" w:rsidRDefault="00411DD8" w:rsidP="00411DD8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16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796BC" w14:textId="77777777" w:rsidR="00411DD8" w:rsidRDefault="00411DD8" w:rsidP="00411DD8">
            <w:pPr>
              <w:snapToGrid w:val="0"/>
              <w:jc w:val="center"/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85E790D" w14:textId="77777777" w:rsidR="00411DD8" w:rsidRDefault="00411DD8" w:rsidP="00411DD8">
            <w:pPr>
              <w:snapToGrid w:val="0"/>
              <w:jc w:val="center"/>
            </w:pPr>
          </w:p>
        </w:tc>
      </w:tr>
      <w:tr w:rsidR="00411DD8" w14:paraId="3DE69902" w14:textId="77777777" w:rsidTr="00821972">
        <w:trPr>
          <w:trHeight w:val="58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FEB89" w14:textId="77777777" w:rsidR="00411DD8" w:rsidRPr="00234C23" w:rsidRDefault="00B17AAF" w:rsidP="00411DD8">
            <w:pPr>
              <w:snapToGrid w:val="0"/>
              <w:rPr>
                <w:rFonts w:ascii="Arial" w:hAnsi="Arial" w:cs="Arial"/>
                <w:bCs/>
              </w:rPr>
            </w:pPr>
            <w:proofErr w:type="gramStart"/>
            <w:r w:rsidRPr="00234C23">
              <w:rPr>
                <w:rFonts w:ascii="Arial" w:hAnsi="Arial" w:cs="Arial"/>
              </w:rPr>
              <w:t>vidage</w:t>
            </w:r>
            <w:proofErr w:type="gramEnd"/>
            <w:r w:rsidRPr="00234C23">
              <w:rPr>
                <w:rFonts w:ascii="Arial" w:hAnsi="Arial" w:cs="Arial"/>
              </w:rPr>
              <w:t xml:space="preserve"> des cendriers extérieurs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BCA59" w14:textId="77777777" w:rsidR="00411DD8" w:rsidRPr="00234C23" w:rsidRDefault="00411DD8" w:rsidP="00411DD8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EA189" w14:textId="77777777" w:rsidR="00411DD8" w:rsidRDefault="00411DD8" w:rsidP="00411DD8">
            <w:pPr>
              <w:snapToGrid w:val="0"/>
              <w:jc w:val="center"/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D7B926" w14:textId="77777777" w:rsidR="00411DD8" w:rsidRDefault="00411DD8" w:rsidP="00411DD8">
            <w:pPr>
              <w:snapToGrid w:val="0"/>
              <w:jc w:val="center"/>
            </w:pPr>
          </w:p>
        </w:tc>
      </w:tr>
      <w:tr w:rsidR="00411DD8" w14:paraId="5B4B3840" w14:textId="77777777">
        <w:trPr>
          <w:trHeight w:val="280"/>
        </w:trPr>
        <w:tc>
          <w:tcPr>
            <w:tcW w:w="1013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8B007" w14:textId="77777777" w:rsidR="00411DD8" w:rsidRPr="00234C23" w:rsidRDefault="00411DD8" w:rsidP="00411DD8">
            <w:pPr>
              <w:snapToGrid w:val="0"/>
              <w:rPr>
                <w:rFonts w:ascii="Arial" w:hAnsi="Arial" w:cs="Arial"/>
              </w:rPr>
            </w:pPr>
            <w:r w:rsidRPr="00234C23">
              <w:rPr>
                <w:rFonts w:ascii="Arial" w:hAnsi="Arial" w:cs="Arial"/>
                <w:b/>
              </w:rPr>
              <w:t xml:space="preserve">* </w:t>
            </w:r>
            <w:r w:rsidRPr="00234C23">
              <w:rPr>
                <w:rFonts w:ascii="Arial" w:hAnsi="Arial" w:cs="Arial"/>
              </w:rPr>
              <w:t>Sortie et rentrée du containers à verre chaque vendredi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5CF43" w14:textId="77777777" w:rsidR="00411DD8" w:rsidRPr="00234C23" w:rsidRDefault="00411DD8" w:rsidP="00411DD8">
            <w:pPr>
              <w:snapToGrid w:val="0"/>
              <w:jc w:val="center"/>
            </w:pPr>
            <w:r w:rsidRPr="00234C23">
              <w:rPr>
                <w:rFonts w:ascii="Arial" w:hAnsi="Arial" w:cs="Arial"/>
              </w:rPr>
              <w:t>1</w:t>
            </w:r>
          </w:p>
        </w:tc>
        <w:tc>
          <w:tcPr>
            <w:tcW w:w="19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D2B90" w14:textId="77777777" w:rsidR="00411DD8" w:rsidRDefault="00411DD8" w:rsidP="00411DD8">
            <w:pPr>
              <w:snapToGrid w:val="0"/>
              <w:jc w:val="center"/>
            </w:pPr>
          </w:p>
        </w:tc>
        <w:tc>
          <w:tcPr>
            <w:tcW w:w="2048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DFCEE35" w14:textId="77777777" w:rsidR="00411DD8" w:rsidRDefault="00411DD8" w:rsidP="00411DD8">
            <w:pPr>
              <w:snapToGrid w:val="0"/>
              <w:jc w:val="center"/>
            </w:pPr>
          </w:p>
        </w:tc>
      </w:tr>
      <w:tr w:rsidR="00411DD8" w14:paraId="0B486B28" w14:textId="77777777">
        <w:trPr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6FB9D6A6" w14:textId="77777777" w:rsidR="00411DD8" w:rsidRDefault="00411DD8" w:rsidP="00411DD8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tous les mois.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476C919F" w14:textId="77777777" w:rsidR="00411DD8" w:rsidRPr="00234C23" w:rsidRDefault="00411DD8" w:rsidP="00411DD8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B1B4938" w14:textId="77777777" w:rsidR="00411DD8" w:rsidRDefault="00411DD8" w:rsidP="00411DD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/>
          </w:tcPr>
          <w:p w14:paraId="50D4B59F" w14:textId="77777777" w:rsidR="00411DD8" w:rsidRDefault="00411DD8" w:rsidP="00411DD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411DD8" w14:paraId="3335D5EC" w14:textId="77777777">
        <w:trPr>
          <w:trHeight w:val="280"/>
        </w:trPr>
        <w:tc>
          <w:tcPr>
            <w:tcW w:w="1013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3A190" w14:textId="77777777" w:rsidR="00411DD8" w:rsidRDefault="00411DD8" w:rsidP="00411DD8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Aspiration des sièges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A0ED1" w14:textId="77777777" w:rsidR="00411DD8" w:rsidRDefault="00411DD8" w:rsidP="00411DD8">
            <w:pPr>
              <w:snapToGrid w:val="0"/>
              <w:jc w:val="center"/>
            </w:pPr>
            <w:r>
              <w:rPr>
                <w:rFonts w:ascii="Arial" w:hAnsi="Arial" w:cs="Arial"/>
                <w:b/>
              </w:rPr>
              <w:t>/</w:t>
            </w:r>
          </w:p>
        </w:tc>
        <w:tc>
          <w:tcPr>
            <w:tcW w:w="19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74B5A" w14:textId="77777777" w:rsidR="00411DD8" w:rsidRDefault="00411DD8" w:rsidP="00411DD8">
            <w:pPr>
              <w:snapToGrid w:val="0"/>
              <w:ind w:left="72" w:hanging="72"/>
              <w:jc w:val="center"/>
            </w:pPr>
            <w:r>
              <w:t xml:space="preserve"> / </w:t>
            </w:r>
          </w:p>
        </w:tc>
        <w:tc>
          <w:tcPr>
            <w:tcW w:w="2048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A52BD52" w14:textId="77777777" w:rsidR="00411DD8" w:rsidRDefault="00411DD8" w:rsidP="00411DD8">
            <w:pPr>
              <w:snapToGrid w:val="0"/>
              <w:ind w:left="72" w:hanging="72"/>
              <w:jc w:val="center"/>
            </w:pPr>
          </w:p>
        </w:tc>
      </w:tr>
      <w:tr w:rsidR="00411DD8" w14:paraId="50670A74" w14:textId="77777777">
        <w:trPr>
          <w:trHeight w:val="280"/>
        </w:trPr>
        <w:tc>
          <w:tcPr>
            <w:tcW w:w="1013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335C7E20" w14:textId="77777777" w:rsidR="00411DD8" w:rsidRDefault="00411DD8" w:rsidP="00411DD8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tous les trois mois.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7E5F5EB9" w14:textId="77777777" w:rsidR="00411DD8" w:rsidRDefault="00411DD8" w:rsidP="00411DD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BC1DBE4" w14:textId="77777777" w:rsidR="00411DD8" w:rsidRDefault="00411DD8" w:rsidP="00411DD8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8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/>
          </w:tcPr>
          <w:p w14:paraId="471D76E5" w14:textId="77777777" w:rsidR="00411DD8" w:rsidRDefault="00411DD8" w:rsidP="00411DD8">
            <w:pPr>
              <w:snapToGrid w:val="0"/>
              <w:ind w:left="72" w:hanging="72"/>
              <w:jc w:val="center"/>
              <w:rPr>
                <w:rFonts w:ascii="Arial" w:hAnsi="Arial" w:cs="Arial"/>
                <w:b/>
              </w:rPr>
            </w:pPr>
          </w:p>
        </w:tc>
      </w:tr>
      <w:tr w:rsidR="00411DD8" w14:paraId="026828CA" w14:textId="77777777">
        <w:trPr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8E720" w14:textId="77777777" w:rsidR="00411DD8" w:rsidRDefault="00411DD8" w:rsidP="00411DD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Nettoyage de la totalité des vitres, des encadrements, des miroirs grandes hauteurs des sanitaires. Les impostes vitrées. La proue de l'entrée par nacelle auto portative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76815" w14:textId="77777777" w:rsidR="00411DD8" w:rsidRDefault="00411DD8" w:rsidP="00411DD8">
            <w:pPr>
              <w:snapToGrid w:val="0"/>
              <w:jc w:val="center"/>
            </w:pPr>
            <w:r>
              <w:rPr>
                <w:rFonts w:ascii="Arial" w:hAnsi="Arial" w:cs="Arial"/>
              </w:rPr>
              <w:t>1230 m2 (face externe et interne)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09C9B" w14:textId="77777777" w:rsidR="00411DD8" w:rsidRDefault="00411DD8" w:rsidP="00411DD8">
            <w:pPr>
              <w:snapToGrid w:val="0"/>
              <w:jc w:val="center"/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C04E23E" w14:textId="77777777" w:rsidR="00411DD8" w:rsidRDefault="00411DD8" w:rsidP="00411DD8">
            <w:pPr>
              <w:snapToGrid w:val="0"/>
              <w:jc w:val="center"/>
            </w:pPr>
          </w:p>
        </w:tc>
      </w:tr>
      <w:tr w:rsidR="00411DD8" w14:paraId="71489459" w14:textId="77777777">
        <w:trPr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70F16CB3" w14:textId="77777777" w:rsidR="00411DD8" w:rsidRDefault="00411DD8" w:rsidP="00411DD8">
            <w:pPr>
              <w:pStyle w:val="Titre2"/>
              <w:tabs>
                <w:tab w:val="left" w:pos="0"/>
              </w:tabs>
              <w:snapToGrid w:val="0"/>
              <w:rPr>
                <w:rFonts w:ascii="Arial" w:hAnsi="Arial" w:cs="Arial"/>
                <w:shd w:val="clear" w:color="auto" w:fill="C0C0C0"/>
              </w:rPr>
            </w:pPr>
            <w:r>
              <w:rPr>
                <w:rFonts w:ascii="Arial" w:hAnsi="Arial" w:cs="Arial"/>
                <w:shd w:val="clear" w:color="auto" w:fill="C0C0C0"/>
              </w:rPr>
              <w:t>Prestations à effectuer tous les six mois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78E40C62" w14:textId="77777777" w:rsidR="00411DD8" w:rsidRDefault="00411DD8" w:rsidP="00411DD8">
            <w:pPr>
              <w:snapToGrid w:val="0"/>
              <w:jc w:val="center"/>
              <w:rPr>
                <w:rFonts w:ascii="Arial" w:hAnsi="Arial" w:cs="Arial"/>
                <w:b/>
                <w:shd w:val="clear" w:color="auto" w:fill="C0C0C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FBBF805" w14:textId="77777777" w:rsidR="00411DD8" w:rsidRDefault="00411DD8" w:rsidP="00411DD8">
            <w:pPr>
              <w:snapToGrid w:val="0"/>
              <w:jc w:val="center"/>
              <w:rPr>
                <w:rFonts w:ascii="Arial" w:hAnsi="Arial" w:cs="Arial"/>
                <w:b/>
                <w:shd w:val="clear" w:color="auto" w:fill="C0C0C0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/>
          </w:tcPr>
          <w:p w14:paraId="4926D1B9" w14:textId="77777777" w:rsidR="00411DD8" w:rsidRDefault="00411DD8" w:rsidP="00411DD8">
            <w:pPr>
              <w:snapToGrid w:val="0"/>
              <w:jc w:val="center"/>
              <w:rPr>
                <w:rFonts w:ascii="Arial" w:hAnsi="Arial" w:cs="Arial"/>
                <w:b/>
                <w:shd w:val="clear" w:color="auto" w:fill="C0C0C0"/>
              </w:rPr>
            </w:pPr>
          </w:p>
        </w:tc>
      </w:tr>
      <w:tr w:rsidR="00411DD8" w14:paraId="373873F7" w14:textId="77777777">
        <w:trPr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01AFD" w14:textId="77777777" w:rsidR="00411DD8" w:rsidRDefault="00411DD8" w:rsidP="00411DD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  <w:bCs/>
              </w:rPr>
              <w:t xml:space="preserve">Dépoussiérage des plinthes apparentes, réseaux apparents (gaines, tuyaux, goulottes) radiateurs apparents, mains courantes, </w:t>
            </w:r>
            <w:r>
              <w:rPr>
                <w:rFonts w:ascii="Arial" w:hAnsi="Arial" w:cs="Arial"/>
              </w:rPr>
              <w:t>rampes d'escalier</w:t>
            </w:r>
            <w:r>
              <w:rPr>
                <w:rFonts w:ascii="Arial" w:hAnsi="Arial" w:cs="Arial"/>
                <w:bCs/>
              </w:rPr>
              <w:t xml:space="preserve"> et des badgeuses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80ABD" w14:textId="77777777" w:rsidR="00411DD8" w:rsidRDefault="00411DD8" w:rsidP="00411DD8">
            <w:pPr>
              <w:snapToGrid w:val="0"/>
              <w:jc w:val="center"/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0E2A8" w14:textId="77777777" w:rsidR="00411DD8" w:rsidRDefault="00411DD8" w:rsidP="00411DD8">
            <w:pPr>
              <w:snapToGrid w:val="0"/>
              <w:jc w:val="center"/>
            </w:pPr>
            <w:r>
              <w:t xml:space="preserve"> /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2141362" w14:textId="77777777" w:rsidR="00411DD8" w:rsidRDefault="00411DD8" w:rsidP="00411DD8">
            <w:pPr>
              <w:snapToGrid w:val="0"/>
              <w:jc w:val="center"/>
            </w:pPr>
          </w:p>
        </w:tc>
      </w:tr>
      <w:tr w:rsidR="00411DD8" w14:paraId="57C35238" w14:textId="77777777">
        <w:trPr>
          <w:trHeight w:val="280"/>
        </w:trPr>
        <w:tc>
          <w:tcPr>
            <w:tcW w:w="1013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58AA6" w14:textId="77777777" w:rsidR="00411DD8" w:rsidRDefault="00411DD8" w:rsidP="00411DD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Nettoyage des grilles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64B375" w14:textId="77777777" w:rsidR="00411DD8" w:rsidRDefault="00411DD8" w:rsidP="00411DD8">
            <w:pPr>
              <w:snapToGrid w:val="0"/>
              <w:jc w:val="center"/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19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56F57" w14:textId="77777777" w:rsidR="00411DD8" w:rsidRDefault="00411DD8" w:rsidP="00411DD8">
            <w:pPr>
              <w:snapToGrid w:val="0"/>
              <w:jc w:val="center"/>
            </w:pPr>
            <w:r>
              <w:t xml:space="preserve"> / </w:t>
            </w:r>
          </w:p>
        </w:tc>
        <w:tc>
          <w:tcPr>
            <w:tcW w:w="2048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0CD1C4C" w14:textId="77777777" w:rsidR="00411DD8" w:rsidRDefault="00411DD8" w:rsidP="00411DD8">
            <w:pPr>
              <w:snapToGrid w:val="0"/>
              <w:jc w:val="center"/>
            </w:pPr>
          </w:p>
        </w:tc>
      </w:tr>
      <w:tr w:rsidR="00411DD8" w14:paraId="4AA5F27F" w14:textId="77777777">
        <w:trPr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7B361A8A" w14:textId="77777777" w:rsidR="00411DD8" w:rsidRDefault="00411DD8" w:rsidP="00411DD8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à effectuer une fois par an.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65A51086" w14:textId="77777777" w:rsidR="00411DD8" w:rsidRDefault="00411DD8" w:rsidP="00411DD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877D035" w14:textId="77777777" w:rsidR="00411DD8" w:rsidRDefault="00411DD8" w:rsidP="00411DD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/>
          </w:tcPr>
          <w:p w14:paraId="777B2777" w14:textId="77777777" w:rsidR="00411DD8" w:rsidRDefault="00411DD8" w:rsidP="00411DD8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411DD8" w14:paraId="48221A8A" w14:textId="77777777">
        <w:trPr>
          <w:trHeight w:val="280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4CC20" w14:textId="77777777" w:rsidR="00411DD8" w:rsidRDefault="00411DD8" w:rsidP="00411DD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* </w:t>
            </w:r>
            <w:r>
              <w:rPr>
                <w:rFonts w:ascii="Arial" w:hAnsi="Arial" w:cs="Arial"/>
              </w:rPr>
              <w:t>Dépoussiérage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des meubles hauts (si libérés)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7C73B" w14:textId="77777777" w:rsidR="00411DD8" w:rsidRDefault="00411DD8" w:rsidP="00411DD8">
            <w:pPr>
              <w:snapToGrid w:val="0"/>
              <w:jc w:val="center"/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41319F2" w14:textId="77777777" w:rsidR="00411DD8" w:rsidRDefault="00411DD8" w:rsidP="00411DD8">
            <w:pPr>
              <w:snapToGrid w:val="0"/>
              <w:jc w:val="center"/>
            </w:pPr>
            <w:r>
              <w:t xml:space="preserve"> / </w:t>
            </w:r>
          </w:p>
        </w:tc>
        <w:tc>
          <w:tcPr>
            <w:tcW w:w="2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D727E4" w14:textId="77777777" w:rsidR="00411DD8" w:rsidRDefault="00411DD8" w:rsidP="00411DD8">
            <w:pPr>
              <w:snapToGrid w:val="0"/>
              <w:jc w:val="center"/>
            </w:pPr>
          </w:p>
        </w:tc>
      </w:tr>
      <w:tr w:rsidR="00411DD8" w14:paraId="5097F6B2" w14:textId="77777777">
        <w:trPr>
          <w:trHeight w:val="335"/>
        </w:trPr>
        <w:tc>
          <w:tcPr>
            <w:tcW w:w="1013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F60E943" w14:textId="77777777" w:rsidR="00411DD8" w:rsidRDefault="00411DD8" w:rsidP="00411DD8">
            <w:pPr>
              <w:pStyle w:val="Titre5"/>
              <w:tabs>
                <w:tab w:val="left" w:pos="0"/>
              </w:tabs>
              <w:snapToGrid w:val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COUT ANNUEL HT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3E193F8" w14:textId="77777777" w:rsidR="00411DD8" w:rsidRDefault="00411DD8" w:rsidP="00411DD8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F668C3" w14:textId="77777777" w:rsidR="00411DD8" w:rsidRDefault="00411DD8" w:rsidP="00411DD8">
            <w:pPr>
              <w:snapToGrid w:val="0"/>
              <w:jc w:val="center"/>
              <w:rPr>
                <w:b/>
                <w:bCs/>
              </w:rPr>
            </w:pPr>
            <w:r>
              <w:rPr>
                <w:rFonts w:ascii="Arial" w:hAnsi="Arial" w:cs="Arial"/>
                <w:b/>
              </w:rPr>
              <w:t>/</w:t>
            </w:r>
          </w:p>
        </w:tc>
        <w:tc>
          <w:tcPr>
            <w:tcW w:w="2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1DC83F" w14:textId="77777777" w:rsidR="00411DD8" w:rsidRDefault="00411DD8" w:rsidP="00411DD8">
            <w:pPr>
              <w:snapToGrid w:val="0"/>
              <w:jc w:val="center"/>
            </w:pPr>
          </w:p>
        </w:tc>
      </w:tr>
      <w:tr w:rsidR="00411DD8" w14:paraId="6E8D2E4B" w14:textId="77777777">
        <w:trPr>
          <w:trHeight w:val="335"/>
        </w:trPr>
        <w:tc>
          <w:tcPr>
            <w:tcW w:w="101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674500" w14:textId="77777777" w:rsidR="00411DD8" w:rsidRDefault="00411DD8" w:rsidP="00411DD8">
            <w:pPr>
              <w:pStyle w:val="Titre5"/>
              <w:tabs>
                <w:tab w:val="left" w:pos="0"/>
              </w:tabs>
              <w:snapToGrid w:val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COUT TOTAL ANNUEL H.T. Avec CONSOMMABLES (savon, papier hygiénique)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8CEF854" w14:textId="77777777" w:rsidR="00411DD8" w:rsidRDefault="00411DD8" w:rsidP="00411DD8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1968" w:type="dxa"/>
            <w:tcBorders>
              <w:top w:val="none" w:sz="0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719747F" w14:textId="77777777" w:rsidR="00411DD8" w:rsidRDefault="00411DD8" w:rsidP="00411DD8">
            <w:pPr>
              <w:snapToGrid w:val="0"/>
              <w:jc w:val="center"/>
              <w:rPr>
                <w:b/>
                <w:bCs/>
              </w:rPr>
            </w:pPr>
            <w:r>
              <w:rPr>
                <w:rFonts w:ascii="Arial" w:hAnsi="Arial" w:cs="Arial"/>
                <w:b/>
              </w:rPr>
              <w:t>/</w:t>
            </w:r>
          </w:p>
        </w:tc>
        <w:tc>
          <w:tcPr>
            <w:tcW w:w="2048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971F01" w14:textId="77777777" w:rsidR="00411DD8" w:rsidRDefault="00411DD8" w:rsidP="00411DD8">
            <w:pPr>
              <w:snapToGrid w:val="0"/>
              <w:jc w:val="center"/>
            </w:pPr>
          </w:p>
        </w:tc>
      </w:tr>
    </w:tbl>
    <w:p w14:paraId="3935F7A5" w14:textId="77777777" w:rsidR="00B95356" w:rsidRDefault="00B95356">
      <w:pPr>
        <w:keepNext/>
        <w:jc w:val="center"/>
        <w:rPr>
          <w:rFonts w:ascii="Arial" w:hAnsi="Arial" w:cs="Arial"/>
          <w:b/>
          <w:i/>
          <w:iCs/>
          <w:kern w:val="1"/>
          <w:sz w:val="16"/>
          <w:szCs w:val="16"/>
        </w:rPr>
      </w:pPr>
    </w:p>
    <w:p w14:paraId="666A4D48" w14:textId="77777777" w:rsidR="0028537F" w:rsidRDefault="0028537F">
      <w:pPr>
        <w:keepNext/>
        <w:jc w:val="center"/>
        <w:rPr>
          <w:rFonts w:ascii="Arial" w:hAnsi="Arial" w:cs="Arial"/>
          <w:b/>
          <w:i/>
          <w:iCs/>
          <w:kern w:val="1"/>
          <w:sz w:val="16"/>
          <w:szCs w:val="16"/>
        </w:rPr>
      </w:pPr>
    </w:p>
    <w:p w14:paraId="1723A2EB" w14:textId="77777777" w:rsidR="0028537F" w:rsidRDefault="0028537F">
      <w:pPr>
        <w:keepNext/>
        <w:jc w:val="center"/>
        <w:rPr>
          <w:rFonts w:ascii="Arial" w:hAnsi="Arial" w:cs="Arial"/>
          <w:b/>
          <w:i/>
          <w:iCs/>
          <w:kern w:val="1"/>
          <w:sz w:val="16"/>
          <w:szCs w:val="16"/>
        </w:rPr>
      </w:pPr>
    </w:p>
    <w:p w14:paraId="4D2DCA17" w14:textId="77777777" w:rsidR="0028537F" w:rsidRDefault="0028537F">
      <w:pPr>
        <w:keepNext/>
        <w:jc w:val="center"/>
        <w:rPr>
          <w:rFonts w:ascii="Arial" w:hAnsi="Arial" w:cs="Arial"/>
          <w:b/>
          <w:i/>
          <w:iCs/>
          <w:kern w:val="1"/>
          <w:sz w:val="16"/>
          <w:szCs w:val="16"/>
        </w:rPr>
      </w:pPr>
    </w:p>
    <w:tbl>
      <w:tblPr>
        <w:tblW w:w="0" w:type="auto"/>
        <w:tblInd w:w="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  <w:gridCol w:w="2051"/>
        <w:gridCol w:w="2090"/>
        <w:gridCol w:w="2100"/>
      </w:tblGrid>
      <w:tr w:rsidR="00B95356" w14:paraId="0C082331" w14:textId="77777777">
        <w:trPr>
          <w:trHeight w:val="434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EC173" w14:textId="77777777" w:rsidR="00B95356" w:rsidRDefault="00B95356">
            <w:pPr>
              <w:pStyle w:val="Sous-titre"/>
              <w:numPr>
                <w:ilvl w:val="1"/>
                <w:numId w:val="2"/>
              </w:numPr>
            </w:pPr>
            <w:r>
              <w:rPr>
                <w:color w:val="FF0000"/>
                <w:lang w:val="en-GB"/>
              </w:rPr>
              <w:t>TOTAL DES SITES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04499" w14:textId="77777777" w:rsidR="00B95356" w:rsidRDefault="00B95356">
            <w:pPr>
              <w:pStyle w:val="Sous-titre"/>
              <w:numPr>
                <w:ilvl w:val="1"/>
                <w:numId w:val="2"/>
              </w:numPr>
            </w:pPr>
            <w:r>
              <w:t>FORFAIT ANNUEL HT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48A1B" w14:textId="77777777" w:rsidR="00B95356" w:rsidRDefault="00B95356">
            <w:pPr>
              <w:pStyle w:val="Sous-titre"/>
              <w:numPr>
                <w:ilvl w:val="1"/>
                <w:numId w:val="2"/>
              </w:numPr>
            </w:pPr>
            <w:r>
              <w:t>TAUX DE TVA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316A2" w14:textId="77777777" w:rsidR="00B95356" w:rsidRDefault="00B95356">
            <w:pPr>
              <w:pStyle w:val="Sous-titre"/>
              <w:numPr>
                <w:ilvl w:val="1"/>
                <w:numId w:val="2"/>
              </w:numPr>
            </w:pPr>
            <w:r>
              <w:t>FORFAIT ANNUEL TTC</w:t>
            </w:r>
          </w:p>
        </w:tc>
      </w:tr>
      <w:tr w:rsidR="00B95356" w14:paraId="3CB00941" w14:textId="77777777">
        <w:trPr>
          <w:trHeight w:val="430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AB637" w14:textId="77777777" w:rsidR="00B95356" w:rsidRDefault="00B95356">
            <w:pPr>
              <w:pStyle w:val="Sous-titre"/>
              <w:numPr>
                <w:ilvl w:val="4"/>
                <w:numId w:val="2"/>
              </w:numPr>
            </w:pPr>
            <w:r>
              <w:t>COUT TOTAL ANNUEL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D2448" w14:textId="77777777" w:rsidR="00B95356" w:rsidRDefault="00B95356">
            <w:pPr>
              <w:pStyle w:val="Sous-titre"/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5E939" w14:textId="77777777" w:rsidR="00B95356" w:rsidRDefault="00B95356">
            <w:pPr>
              <w:pStyle w:val="Sous-titre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10E58" w14:textId="77777777" w:rsidR="00B95356" w:rsidRDefault="00B95356">
            <w:pPr>
              <w:pStyle w:val="Sous-titre"/>
            </w:pPr>
          </w:p>
        </w:tc>
      </w:tr>
      <w:tr w:rsidR="00B95356" w14:paraId="2E4BB6DE" w14:textId="77777777">
        <w:trPr>
          <w:trHeight w:val="242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0364F7" w14:textId="19AAF3D8" w:rsidR="00B95356" w:rsidRDefault="00B95356">
            <w:pPr>
              <w:pStyle w:val="Sous-titre"/>
              <w:numPr>
                <w:ilvl w:val="4"/>
                <w:numId w:val="2"/>
              </w:numPr>
            </w:pPr>
            <w:r>
              <w:t>COUT TOTAL ANNUEL Avec CONSOMMABLES (savon, papier hygiénique)</w:t>
            </w:r>
          </w:p>
          <w:p w14:paraId="7B455887" w14:textId="77777777" w:rsidR="00B95356" w:rsidRDefault="00B95356">
            <w:pPr>
              <w:pStyle w:val="Sous-titre"/>
              <w:numPr>
                <w:ilvl w:val="4"/>
                <w:numId w:val="2"/>
              </w:num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23C8A" w14:textId="77777777" w:rsidR="00B95356" w:rsidRDefault="00B95356">
            <w:pPr>
              <w:pStyle w:val="Sous-titre"/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9399A" w14:textId="77777777" w:rsidR="00B95356" w:rsidRDefault="00B95356">
            <w:pPr>
              <w:pStyle w:val="Sous-titre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376A7" w14:textId="77777777" w:rsidR="00B95356" w:rsidRDefault="00B95356">
            <w:pPr>
              <w:pStyle w:val="Sous-titre"/>
            </w:pPr>
          </w:p>
        </w:tc>
      </w:tr>
    </w:tbl>
    <w:p w14:paraId="29B32017" w14:textId="77777777" w:rsidR="00B95356" w:rsidRDefault="00B95356">
      <w:pPr>
        <w:pStyle w:val="Sous-titre"/>
      </w:pPr>
    </w:p>
    <w:p w14:paraId="57E2EA18" w14:textId="77777777" w:rsidR="00B95356" w:rsidRDefault="00B95356">
      <w:pPr>
        <w:pStyle w:val="Sous-titre"/>
      </w:pPr>
    </w:p>
    <w:sectPr w:rsidR="00B95356">
      <w:headerReference w:type="default" r:id="rId7"/>
      <w:footerReference w:type="default" r:id="rId8"/>
      <w:pgSz w:w="16838" w:h="11906" w:orient="landscape"/>
      <w:pgMar w:top="668" w:right="0" w:bottom="668" w:left="91" w:header="612" w:footer="6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21CEB" w14:textId="77777777" w:rsidR="00543141" w:rsidRDefault="00543141">
      <w:r>
        <w:separator/>
      </w:r>
    </w:p>
  </w:endnote>
  <w:endnote w:type="continuationSeparator" w:id="0">
    <w:p w14:paraId="3A2B0E18" w14:textId="77777777" w:rsidR="00543141" w:rsidRDefault="00543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1814F" w14:textId="62C0C646" w:rsidR="00B95356" w:rsidRDefault="00B95356">
    <w:pPr>
      <w:pStyle w:val="Pieddepage"/>
      <w:ind w:right="360"/>
      <w:jc w:val="right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</w:rPr>
      <w:t>11</w:t>
    </w:r>
    <w:r>
      <w:rPr>
        <w:rStyle w:val="Numrodepage"/>
      </w:rPr>
      <w:fldChar w:fldCharType="end"/>
    </w:r>
    <w:r w:rsidR="004263E2"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339417C" wp14:editId="6DF17274">
              <wp:simplePos x="0" y="0"/>
              <wp:positionH relativeFrom="page">
                <wp:posOffset>900430</wp:posOffset>
              </wp:positionH>
              <wp:positionV relativeFrom="paragraph">
                <wp:posOffset>635</wp:posOffset>
              </wp:positionV>
              <wp:extent cx="13970" cy="128905"/>
              <wp:effectExtent l="0" t="635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28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91F1F7" w14:textId="77777777" w:rsidR="00B95356" w:rsidRDefault="00B95356">
                          <w:pPr>
                            <w:pStyle w:val="Pieddepag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39417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0.9pt;margin-top:.05pt;width:1.1pt;height:10.1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" stroked="f">
              <v:textbox inset="0,0,0,0">
                <w:txbxContent>
                  <w:p w14:paraId="1691F1F7" w14:textId="77777777" w:rsidR="00B95356" w:rsidRDefault="00B95356">
                    <w:pPr>
                      <w:pStyle w:val="Pieddepage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\* ARABIC </w:instrText>
    </w:r>
    <w:r>
      <w:rPr>
        <w:rStyle w:val="Numrodepage"/>
      </w:rPr>
      <w:fldChar w:fldCharType="separate"/>
    </w:r>
    <w:r>
      <w:rPr>
        <w:rStyle w:val="Numrodepage"/>
      </w:rPr>
      <w:t>11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B8F75" w14:textId="77777777" w:rsidR="00543141" w:rsidRDefault="00543141">
      <w:r>
        <w:separator/>
      </w:r>
    </w:p>
  </w:footnote>
  <w:footnote w:type="continuationSeparator" w:id="0">
    <w:p w14:paraId="7F0022E5" w14:textId="77777777" w:rsidR="00543141" w:rsidRDefault="00543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7420F" w14:textId="77777777" w:rsidR="00B95356" w:rsidRDefault="005311C3">
    <w:pPr>
      <w:pStyle w:val="En-tte"/>
      <w:ind w:right="-29"/>
      <w:jc w:val="center"/>
      <w:rPr>
        <w:bCs/>
        <w:sz w:val="26"/>
        <w:szCs w:val="26"/>
      </w:rPr>
    </w:pPr>
    <w:r>
      <w:rPr>
        <w:rFonts w:ascii="Arial" w:hAnsi="Arial" w:cs="Arial"/>
        <w:sz w:val="26"/>
        <w:szCs w:val="26"/>
      </w:rPr>
      <w:t>Accord-cadre</w:t>
    </w:r>
    <w:r w:rsidR="00B95356">
      <w:rPr>
        <w:rFonts w:ascii="Arial" w:hAnsi="Arial" w:cs="Arial"/>
        <w:sz w:val="26"/>
        <w:szCs w:val="26"/>
      </w:rPr>
      <w:t xml:space="preserve"> BSMB-202</w:t>
    </w:r>
    <w:r>
      <w:rPr>
        <w:rFonts w:ascii="Arial" w:hAnsi="Arial" w:cs="Arial"/>
        <w:sz w:val="26"/>
        <w:szCs w:val="26"/>
      </w:rPr>
      <w:t>6</w:t>
    </w:r>
    <w:r w:rsidR="00B95356">
      <w:rPr>
        <w:rFonts w:ascii="Arial" w:hAnsi="Arial" w:cs="Arial"/>
        <w:sz w:val="26"/>
        <w:szCs w:val="26"/>
      </w:rPr>
      <w:t>-0</w:t>
    </w:r>
    <w:r>
      <w:rPr>
        <w:rFonts w:ascii="Arial" w:hAnsi="Arial" w:cs="Arial"/>
        <w:sz w:val="26"/>
        <w:szCs w:val="26"/>
      </w:rPr>
      <w:t>07</w:t>
    </w:r>
    <w:r w:rsidR="00B95356">
      <w:rPr>
        <w:rFonts w:ascii="Arial" w:hAnsi="Arial" w:cs="Arial"/>
        <w:sz w:val="26"/>
        <w:szCs w:val="26"/>
      </w:rPr>
      <w:t xml:space="preserve"> Nettoyage des sites parisiens du MAA</w:t>
    </w:r>
    <w:r>
      <w:rPr>
        <w:rFonts w:ascii="Arial" w:hAnsi="Arial" w:cs="Arial"/>
        <w:sz w:val="26"/>
        <w:szCs w:val="26"/>
      </w:rPr>
      <w:t>SA</w:t>
    </w:r>
  </w:p>
  <w:p w14:paraId="539E2173" w14:textId="77777777" w:rsidR="00B95356" w:rsidRDefault="00B95356">
    <w:pPr>
      <w:pStyle w:val="Titre7"/>
      <w:ind w:right="-29"/>
    </w:pPr>
    <w:r>
      <w:rPr>
        <w:bCs/>
        <w:sz w:val="26"/>
        <w:szCs w:val="26"/>
      </w:rPr>
      <w:t>Annexe 1 à l’acte d’engagement – Décomposition Prix Global et Forfaitaire (DPGF)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kern w:val="1"/>
      </w:r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kern w:val="1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none"/>
      <w:pStyle w:val="Titre10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BC9201D"/>
    <w:multiLevelType w:val="hybridMultilevel"/>
    <w:tmpl w:val="012AF6F8"/>
    <w:lvl w:ilvl="0" w:tplc="6F601B56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91E"/>
    <w:rsid w:val="00026448"/>
    <w:rsid w:val="00031D8F"/>
    <w:rsid w:val="0007091E"/>
    <w:rsid w:val="000D1BCD"/>
    <w:rsid w:val="00152E7D"/>
    <w:rsid w:val="00207250"/>
    <w:rsid w:val="00234C23"/>
    <w:rsid w:val="00280656"/>
    <w:rsid w:val="0028537F"/>
    <w:rsid w:val="003E0459"/>
    <w:rsid w:val="00411DD8"/>
    <w:rsid w:val="004263E2"/>
    <w:rsid w:val="005311C3"/>
    <w:rsid w:val="00543141"/>
    <w:rsid w:val="00543EAC"/>
    <w:rsid w:val="00544100"/>
    <w:rsid w:val="005F7AF2"/>
    <w:rsid w:val="006F25E3"/>
    <w:rsid w:val="00821972"/>
    <w:rsid w:val="00861ABC"/>
    <w:rsid w:val="00A723A8"/>
    <w:rsid w:val="00B17AAF"/>
    <w:rsid w:val="00B445D8"/>
    <w:rsid w:val="00B54C49"/>
    <w:rsid w:val="00B95356"/>
    <w:rsid w:val="00BF780F"/>
    <w:rsid w:val="00CD4227"/>
    <w:rsid w:val="00DB20D7"/>
    <w:rsid w:val="00DD5A6B"/>
    <w:rsid w:val="00F0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oNotEmbedSmartTags/>
  <w:decimalSymbol w:val=","/>
  <w:listSeparator w:val=";"/>
  <w14:docId w14:val="10D82239"/>
  <w15:chartTrackingRefBased/>
  <w15:docId w15:val="{900F9B53-4457-4611-BF85-90409B3DB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sz w:val="22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right"/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hd w:val="clear" w:color="auto" w:fill="F2F2F2"/>
      <w:ind w:right="2126"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rFonts w:ascii="Arial" w:hAnsi="Arial" w:cs="Arial"/>
      <w:b/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left="2552"/>
      <w:outlineLvl w:val="7"/>
    </w:pPr>
    <w:rPr>
      <w:b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pBdr>
        <w:top w:val="double" w:sz="1" w:space="1" w:color="000000" w:shadow="1"/>
        <w:left w:val="double" w:sz="1" w:space="1" w:color="000000" w:shadow="1"/>
        <w:bottom w:val="double" w:sz="1" w:space="0" w:color="000000" w:shadow="1"/>
        <w:right w:val="double" w:sz="1" w:space="1" w:color="000000" w:shadow="1"/>
      </w:pBdr>
      <w:shd w:val="clear" w:color="auto" w:fill="E5E5E5"/>
      <w:spacing w:line="360" w:lineRule="auto"/>
      <w:ind w:left="1985" w:right="1842"/>
      <w:jc w:val="center"/>
      <w:outlineLvl w:val="8"/>
    </w:pPr>
    <w:rPr>
      <w:b/>
      <w:b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  <w:rPr>
      <w:rFonts w:ascii="Arial" w:hAnsi="Arial" w:cs="Arial"/>
      <w:b/>
      <w:kern w:val="1"/>
    </w:rPr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Policepardfaut2">
    <w:name w:val="Police par défaut2"/>
  </w:style>
  <w:style w:type="character" w:customStyle="1" w:styleId="Policepardfaut1">
    <w:name w:val="Police par défaut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Policepardfaut">
    <w:name w:val="WW-Police par défaut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Policepardfaut1">
    <w:name w:val="WW-Police par défaut1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eastAsia="Times New Roman" w:hAnsi="Symbol" w:cs="Times New Roman"/>
      <w:b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-Policepardfaut11">
    <w:name w:val="WW-Police par défaut11"/>
  </w:style>
  <w:style w:type="character" w:styleId="Numrodepage">
    <w:name w:val="page number"/>
    <w:basedOn w:val="WW-Policepardfaut11"/>
  </w:style>
  <w:style w:type="character" w:customStyle="1" w:styleId="Marquedecommentaire1">
    <w:name w:val="Marque de commentaire1"/>
    <w:rPr>
      <w:sz w:val="16"/>
    </w:rPr>
  </w:style>
  <w:style w:type="character" w:styleId="lev">
    <w:name w:val="Strong"/>
    <w:qFormat/>
    <w:rPr>
      <w:b/>
      <w:bCs/>
    </w:rPr>
  </w:style>
  <w:style w:type="paragraph" w:customStyle="1" w:styleId="Titre20">
    <w:name w:val="Titre2"/>
    <w:basedOn w:val="Titre11"/>
    <w:next w:val="Corpsdetexte"/>
    <w:pPr>
      <w:jc w:val="center"/>
    </w:pPr>
    <w:rPr>
      <w:b/>
      <w:bCs/>
      <w:sz w:val="56"/>
      <w:szCs w:val="56"/>
    </w:rPr>
  </w:style>
  <w:style w:type="paragraph" w:styleId="Corpsdetexte">
    <w:name w:val="Body Text"/>
    <w:basedOn w:val="Normal"/>
    <w:pPr>
      <w:jc w:val="center"/>
    </w:pPr>
    <w:rPr>
      <w:b/>
    </w:r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ascii="Liberation Sans" w:hAnsi="Liberation Sans" w:cs="Tahoma"/>
    </w:rPr>
  </w:style>
  <w:style w:type="paragraph" w:customStyle="1" w:styleId="Titre11">
    <w:name w:val="Titre1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Titre">
    <w:name w:val="WW-Titre"/>
    <w:basedOn w:val="Normal"/>
    <w:next w:val="Sous-titre"/>
    <w:pPr>
      <w:jc w:val="center"/>
    </w:pPr>
    <w:rPr>
      <w:b/>
      <w:sz w:val="22"/>
    </w:rPr>
  </w:style>
  <w:style w:type="paragraph" w:styleId="Sous-titre">
    <w:name w:val="Subtitle"/>
    <w:basedOn w:val="Normal"/>
    <w:next w:val="Corpsdetexte"/>
    <w:qFormat/>
    <w:pPr>
      <w:jc w:val="center"/>
    </w:pPr>
    <w:rPr>
      <w:b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Commentaire1">
    <w:name w:val="Commentaire1"/>
    <w:basedOn w:val="Normal"/>
  </w:style>
  <w:style w:type="paragraph" w:customStyle="1" w:styleId="Explorateurdedocument">
    <w:name w:val="Explorateur de document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Corpsdetexte21">
    <w:name w:val="Corps de texte 21"/>
    <w:basedOn w:val="Normal"/>
    <w:rPr>
      <w:b/>
    </w:r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ucadre">
    <w:name w:val="Contenu du cadre"/>
    <w:basedOn w:val="Corpsdetexte"/>
  </w:style>
  <w:style w:type="paragraph" w:customStyle="1" w:styleId="Titre10">
    <w:name w:val="Titre 10"/>
    <w:basedOn w:val="WW-Titre"/>
    <w:next w:val="Corpsdetexte"/>
    <w:pPr>
      <w:numPr>
        <w:numId w:val="3"/>
      </w:numPr>
    </w:pPr>
    <w:rPr>
      <w:bCs/>
      <w:sz w:val="21"/>
      <w:szCs w:val="21"/>
    </w:rPr>
  </w:style>
  <w:style w:type="paragraph" w:customStyle="1" w:styleId="Contenudecadre">
    <w:name w:val="Contenu de cadre"/>
    <w:basedOn w:val="Normal"/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Titre">
    <w:name w:val="Title"/>
    <w:basedOn w:val="Titre20"/>
    <w:next w:val="Corpsdetexte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1941</Words>
  <Characters>10677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 2 A L’ACTE D’ENGAGEMENT</vt:lpstr>
    </vt:vector>
  </TitlesOfParts>
  <Company/>
  <LinksUpToDate>false</LinksUpToDate>
  <CharactersWithSpaces>12593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 2 A L’ACTE D’ENGAGEMENT</dc:title>
  <dc:subject/>
  <dc:creator>dubreuilr</dc:creator>
  <cp:keywords/>
  <dc:description>tableau modifié - vu avec claudie</dc:description>
  <cp:lastModifiedBy>Sylvain LOZE</cp:lastModifiedBy>
  <cp:revision>6</cp:revision>
  <cp:lastPrinted>2017-09-15T08:07:00Z</cp:lastPrinted>
  <dcterms:created xsi:type="dcterms:W3CDTF">2026-02-06T15:52:00Z</dcterms:created>
  <dcterms:modified xsi:type="dcterms:W3CDTF">2026-02-11T14:29:00Z</dcterms:modified>
</cp:coreProperties>
</file>